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05"/>
        <w:tblW w:w="10206" w:type="dxa"/>
        <w:tblLayout w:type="fixed"/>
        <w:tblLook w:val="0000"/>
      </w:tblPr>
      <w:tblGrid>
        <w:gridCol w:w="10206"/>
      </w:tblGrid>
      <w:tr w:rsidR="002A0909" w:rsidTr="005328BF">
        <w:trPr>
          <w:trHeight w:val="299"/>
        </w:trPr>
        <w:tc>
          <w:tcPr>
            <w:tcW w:w="10206" w:type="dxa"/>
            <w:vAlign w:val="bottom"/>
          </w:tcPr>
          <w:tbl>
            <w:tblPr>
              <w:tblpPr w:leftFromText="180" w:rightFromText="180" w:vertAnchor="text" w:horzAnchor="margin" w:tblpY="608"/>
              <w:tblOverlap w:val="never"/>
              <w:tblW w:w="10314" w:type="dxa"/>
              <w:tblLayout w:type="fixed"/>
              <w:tblLook w:val="0000"/>
            </w:tblPr>
            <w:tblGrid>
              <w:gridCol w:w="10314"/>
            </w:tblGrid>
            <w:tr w:rsidR="00286E50" w:rsidTr="005328BF">
              <w:tc>
                <w:tcPr>
                  <w:tcW w:w="10314" w:type="dxa"/>
                </w:tcPr>
                <w:p w:rsidR="00286E50" w:rsidRDefault="00C30955" w:rsidP="005328BF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52450" cy="668655"/>
                        <wp:effectExtent l="0" t="0" r="0" b="0"/>
                        <wp:docPr id="5" name="Рисунок 5" descr="do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o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68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86E50" w:rsidTr="005328BF">
              <w:trPr>
                <w:trHeight w:val="387"/>
              </w:trPr>
              <w:tc>
                <w:tcPr>
                  <w:tcW w:w="10314" w:type="dxa"/>
                  <w:vAlign w:val="bottom"/>
                </w:tcPr>
                <w:p w:rsidR="00286E50" w:rsidRDefault="00286E50" w:rsidP="005328BF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АДМИНИСТРАЦИЯ МУНИЦИПАЛЬНОГО ОБРАЗОВАНИЯ</w:t>
                  </w:r>
                </w:p>
                <w:p w:rsidR="00286E50" w:rsidRDefault="00286E50" w:rsidP="005328BF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СЕЛО ГАЗ-САЛЕ</w:t>
                  </w:r>
                </w:p>
                <w:p w:rsidR="00286E50" w:rsidRDefault="00286E50" w:rsidP="005328BF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ПОСТАНОВЛЕНИЕ</w:t>
                  </w:r>
                </w:p>
              </w:tc>
            </w:tr>
            <w:tr w:rsidR="00286E50" w:rsidRPr="0029754F" w:rsidTr="005328BF">
              <w:trPr>
                <w:cantSplit/>
                <w:trHeight w:val="88"/>
              </w:trPr>
              <w:tc>
                <w:tcPr>
                  <w:tcW w:w="10314" w:type="dxa"/>
                  <w:vAlign w:val="bottom"/>
                </w:tcPr>
                <w:p w:rsidR="0029754F" w:rsidRPr="0029754F" w:rsidRDefault="0029754F" w:rsidP="005328BF">
                  <w:pPr>
                    <w:rPr>
                      <w:szCs w:val="28"/>
                    </w:rPr>
                  </w:pPr>
                </w:p>
              </w:tc>
            </w:tr>
          </w:tbl>
          <w:p w:rsidR="002A0909" w:rsidRPr="005328BF" w:rsidRDefault="002A0909" w:rsidP="00745E60">
            <w:pPr>
              <w:jc w:val="right"/>
              <w:rPr>
                <w:szCs w:val="28"/>
              </w:rPr>
            </w:pPr>
          </w:p>
        </w:tc>
      </w:tr>
    </w:tbl>
    <w:p w:rsidR="005328BF" w:rsidRPr="00F521E7" w:rsidRDefault="00F521E7" w:rsidP="005328BF">
      <w:pPr>
        <w:rPr>
          <w:u w:val="single"/>
        </w:rPr>
      </w:pPr>
      <w:r w:rsidRPr="00F521E7">
        <w:rPr>
          <w:u w:val="single"/>
        </w:rPr>
        <w:t>17 мая</w:t>
      </w:r>
      <w:r w:rsidR="006A52FD" w:rsidRPr="00F521E7">
        <w:rPr>
          <w:u w:val="single"/>
        </w:rPr>
        <w:t xml:space="preserve"> </w:t>
      </w:r>
      <w:r w:rsidR="007C0CEC" w:rsidRPr="00F521E7">
        <w:rPr>
          <w:u w:val="single"/>
        </w:rPr>
        <w:t>201</w:t>
      </w:r>
      <w:r w:rsidR="006A52FD" w:rsidRPr="00F521E7">
        <w:rPr>
          <w:u w:val="single"/>
        </w:rPr>
        <w:t>8</w:t>
      </w:r>
      <w:r w:rsidRPr="00F521E7">
        <w:rPr>
          <w:u w:val="single"/>
        </w:rPr>
        <w:t xml:space="preserve"> года</w:t>
      </w:r>
      <w:r w:rsidR="005328BF" w:rsidRPr="00745E60">
        <w:t xml:space="preserve">                                                        </w:t>
      </w:r>
      <w:r w:rsidR="007C0CEC" w:rsidRPr="00745E60">
        <w:t xml:space="preserve">             </w:t>
      </w:r>
      <w:r w:rsidR="00D46426">
        <w:t xml:space="preserve">                </w:t>
      </w:r>
      <w:r>
        <w:t xml:space="preserve">                   </w:t>
      </w:r>
      <w:r w:rsidR="00745E60">
        <w:t xml:space="preserve">№ </w:t>
      </w:r>
      <w:r w:rsidRPr="00F521E7">
        <w:rPr>
          <w:u w:val="single"/>
        </w:rPr>
        <w:t>83</w:t>
      </w:r>
    </w:p>
    <w:p w:rsidR="005328BF" w:rsidRDefault="005328BF" w:rsidP="0029754F">
      <w:pPr>
        <w:jc w:val="center"/>
        <w:rPr>
          <w:b/>
        </w:rPr>
      </w:pPr>
    </w:p>
    <w:p w:rsidR="005328BF" w:rsidRDefault="005328BF" w:rsidP="0029754F">
      <w:pPr>
        <w:jc w:val="center"/>
        <w:rPr>
          <w:b/>
        </w:rPr>
      </w:pPr>
    </w:p>
    <w:p w:rsidR="009E56C8" w:rsidRPr="009E56C8" w:rsidRDefault="009E56C8" w:rsidP="009E56C8">
      <w:pPr>
        <w:jc w:val="center"/>
        <w:rPr>
          <w:b/>
          <w:bCs/>
        </w:rPr>
      </w:pPr>
      <w:r w:rsidRPr="009E56C8">
        <w:rPr>
          <w:b/>
          <w:bCs/>
        </w:rPr>
        <w:t xml:space="preserve">Об утверждении Порядка и условий финансирования проведения </w:t>
      </w:r>
    </w:p>
    <w:p w:rsidR="009E56C8" w:rsidRPr="009E56C8" w:rsidRDefault="009E56C8" w:rsidP="009E56C8">
      <w:pPr>
        <w:jc w:val="center"/>
        <w:rPr>
          <w:b/>
          <w:bCs/>
        </w:rPr>
      </w:pPr>
      <w:r w:rsidRPr="009E56C8">
        <w:rPr>
          <w:b/>
          <w:bCs/>
        </w:rPr>
        <w:t>бывшим наймодателем капитального ремонта общего имущества</w:t>
      </w:r>
    </w:p>
    <w:p w:rsidR="002A0909" w:rsidRPr="0029754F" w:rsidRDefault="009E56C8" w:rsidP="009E56C8">
      <w:pPr>
        <w:jc w:val="center"/>
        <w:rPr>
          <w:b/>
          <w:szCs w:val="28"/>
        </w:rPr>
      </w:pPr>
      <w:r w:rsidRPr="009E56C8">
        <w:rPr>
          <w:b/>
          <w:bCs/>
        </w:rPr>
        <w:t xml:space="preserve"> в многоквартирном доме</w:t>
      </w:r>
      <w:r>
        <w:rPr>
          <w:b/>
          <w:bCs/>
        </w:rPr>
        <w:t xml:space="preserve"> </w:t>
      </w:r>
      <w:r w:rsidRPr="009E56C8">
        <w:rPr>
          <w:b/>
          <w:bCs/>
        </w:rPr>
        <w:t>за счет средств местного бюджета</w:t>
      </w:r>
    </w:p>
    <w:p w:rsidR="002A0909" w:rsidRDefault="002A0909" w:rsidP="002A0909"/>
    <w:p w:rsidR="0029754F" w:rsidRPr="00EA7DCF" w:rsidRDefault="0029754F" w:rsidP="002A0909"/>
    <w:p w:rsidR="00C01399" w:rsidRPr="00EA7DCF" w:rsidRDefault="009E56C8" w:rsidP="009E56C8">
      <w:pPr>
        <w:pStyle w:val="1"/>
        <w:tabs>
          <w:tab w:val="num" w:pos="0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  <w:shd w:val="clear" w:color="auto" w:fill="FFFFFF"/>
        </w:rPr>
      </w:pPr>
      <w:r w:rsidRPr="009E56C8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</w:t>
      </w:r>
      <w:r>
        <w:rPr>
          <w:rFonts w:ascii="Times New Roman" w:hAnsi="Times New Roman"/>
          <w:b w:val="0"/>
          <w:sz w:val="28"/>
          <w:szCs w:val="28"/>
        </w:rPr>
        <w:t xml:space="preserve"> 06.10.2003 </w:t>
      </w:r>
      <w:r w:rsidR="00F521E7">
        <w:rPr>
          <w:rFonts w:ascii="Times New Roman" w:hAnsi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Pr="009E56C8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Жилищным кодексом Российской Федерации, статьей 78 </w:t>
      </w:r>
      <w:r w:rsidRPr="009E56C8">
        <w:rPr>
          <w:rFonts w:ascii="Times New Roman" w:hAnsi="Times New Roman"/>
          <w:b w:val="0"/>
          <w:bCs w:val="0"/>
          <w:sz w:val="28"/>
          <w:szCs w:val="28"/>
        </w:rPr>
        <w:t>Бюджетного кодекса Российской Федерации, Федеральным законом от 20.12.2017</w:t>
      </w:r>
      <w:r w:rsidR="00F521E7">
        <w:rPr>
          <w:rFonts w:ascii="Times New Roman" w:hAnsi="Times New Roman"/>
          <w:b w:val="0"/>
          <w:bCs w:val="0"/>
          <w:sz w:val="28"/>
          <w:szCs w:val="28"/>
        </w:rPr>
        <w:t xml:space="preserve"> года </w:t>
      </w:r>
      <w:r w:rsidRPr="009E56C8">
        <w:rPr>
          <w:rFonts w:ascii="Times New Roman" w:hAnsi="Times New Roman"/>
          <w:b w:val="0"/>
          <w:bCs w:val="0"/>
          <w:sz w:val="28"/>
          <w:szCs w:val="28"/>
        </w:rPr>
        <w:t xml:space="preserve">№ 399-ФЗ «О внесении изменений в Жилищный кодекс Российской Федерации и статью 16 Закона Российской Федерации «О приватизации жилищного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фонда в Российской Федерации», </w:t>
      </w:r>
      <w:r w:rsidRPr="009E56C8">
        <w:rPr>
          <w:rFonts w:ascii="Times New Roman" w:hAnsi="Times New Roman"/>
          <w:b w:val="0"/>
          <w:bCs w:val="0"/>
          <w:sz w:val="28"/>
          <w:szCs w:val="28"/>
        </w:rPr>
        <w:t>Законом Ямало-Ненецкого автономного округа от 28 марта 2014 года №</w:t>
      </w:r>
      <w:r w:rsidR="00F521E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E56C8">
        <w:rPr>
          <w:rFonts w:ascii="Times New Roman" w:hAnsi="Times New Roman"/>
          <w:b w:val="0"/>
          <w:bCs w:val="0"/>
          <w:sz w:val="28"/>
          <w:szCs w:val="28"/>
        </w:rPr>
        <w:t>11-ЗАО «Об организации проведения капитального ремонта общего имущества в многоквартирных домах, расположенных на территории Ямало-Ненецкого автономного округа»</w:t>
      </w:r>
      <w:r w:rsidR="00BC23BC" w:rsidRPr="009E56C8">
        <w:rPr>
          <w:rFonts w:ascii="Times New Roman" w:hAnsi="Times New Roman"/>
          <w:b w:val="0"/>
          <w:sz w:val="28"/>
          <w:szCs w:val="28"/>
        </w:rPr>
        <w:t>,</w:t>
      </w:r>
      <w:r w:rsidR="00BC23BC" w:rsidRPr="00BC23BC">
        <w:rPr>
          <w:rFonts w:ascii="Times New Roman" w:hAnsi="Times New Roman"/>
          <w:b w:val="0"/>
          <w:sz w:val="28"/>
          <w:szCs w:val="28"/>
        </w:rPr>
        <w:t xml:space="preserve"> </w:t>
      </w:r>
      <w:r w:rsidR="00C01399" w:rsidRPr="00BC23BC">
        <w:rPr>
          <w:rFonts w:ascii="Times New Roman" w:hAnsi="Times New Roman"/>
          <w:b w:val="0"/>
          <w:sz w:val="28"/>
          <w:szCs w:val="28"/>
          <w:shd w:val="clear" w:color="auto" w:fill="FFFFFF"/>
        </w:rPr>
        <w:t>руководствуясь статьей 30 Устав муниципального образования село Газ-Сале, Администрация</w:t>
      </w:r>
      <w:r w:rsidR="00C01399" w:rsidRPr="00EA7DCF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села</w:t>
      </w:r>
    </w:p>
    <w:p w:rsidR="00C01399" w:rsidRPr="00EA7DCF" w:rsidRDefault="00C01399" w:rsidP="00C01399">
      <w:pPr>
        <w:pStyle w:val="1"/>
        <w:tabs>
          <w:tab w:val="num" w:pos="0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  <w:shd w:val="clear" w:color="auto" w:fill="FFFFFF"/>
        </w:rPr>
      </w:pPr>
    </w:p>
    <w:p w:rsidR="00C01399" w:rsidRPr="00EA7DCF" w:rsidRDefault="00F521E7" w:rsidP="00C01399">
      <w:pPr>
        <w:pStyle w:val="1"/>
        <w:tabs>
          <w:tab w:val="num" w:pos="0"/>
        </w:tabs>
        <w:suppressAutoHyphens/>
        <w:spacing w:before="0" w:after="0"/>
        <w:ind w:firstLine="709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 О С Т А Н О В Л Я Е Т</w:t>
      </w:r>
      <w:r w:rsidR="00C01399" w:rsidRPr="00EA7DCF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C01399" w:rsidRPr="00EA7DCF" w:rsidRDefault="00C01399" w:rsidP="00C01399"/>
    <w:p w:rsidR="009E56C8" w:rsidRPr="009E56C8" w:rsidRDefault="009E56C8" w:rsidP="008B593B">
      <w:pPr>
        <w:ind w:firstLine="708"/>
        <w:jc w:val="both"/>
        <w:rPr>
          <w:szCs w:val="28"/>
        </w:rPr>
      </w:pPr>
      <w:r w:rsidRPr="009E56C8">
        <w:rPr>
          <w:szCs w:val="28"/>
        </w:rPr>
        <w:t xml:space="preserve">1. Утвердить </w:t>
      </w:r>
      <w:r w:rsidR="00F521E7">
        <w:rPr>
          <w:szCs w:val="28"/>
        </w:rPr>
        <w:t xml:space="preserve">прилагаемый </w:t>
      </w:r>
      <w:r w:rsidRPr="009E56C8">
        <w:rPr>
          <w:bCs/>
          <w:szCs w:val="28"/>
        </w:rPr>
        <w:t xml:space="preserve">Порядок </w:t>
      </w:r>
      <w:r w:rsidRPr="009E56C8">
        <w:rPr>
          <w:szCs w:val="28"/>
        </w:rPr>
        <w:t>и условия финансирования проведения бывшим наймодателем капитального ремонта общего имуществ в многоквартирном доме за счет средств местного бюджета</w:t>
      </w:r>
      <w:r w:rsidR="00F521E7">
        <w:rPr>
          <w:szCs w:val="28"/>
        </w:rPr>
        <w:t>.</w:t>
      </w:r>
    </w:p>
    <w:p w:rsidR="008B593B" w:rsidRDefault="009E56C8" w:rsidP="008B593B">
      <w:pPr>
        <w:ind w:firstLine="70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2</w:t>
      </w:r>
      <w:r w:rsidR="008B593B">
        <w:rPr>
          <w:szCs w:val="28"/>
          <w:shd w:val="clear" w:color="auto" w:fill="FFFFFF"/>
        </w:rPr>
        <w:t xml:space="preserve">. </w:t>
      </w:r>
      <w:r w:rsidR="008B593B" w:rsidRPr="008B593B">
        <w:rPr>
          <w:szCs w:val="28"/>
          <w:shd w:val="clear" w:color="auto" w:fill="FFFFFF"/>
        </w:rPr>
        <w:t>О</w:t>
      </w:r>
      <w:r w:rsidR="008B593B">
        <w:rPr>
          <w:szCs w:val="28"/>
          <w:shd w:val="clear" w:color="auto" w:fill="FFFFFF"/>
        </w:rPr>
        <w:t>бнародовать</w:t>
      </w:r>
      <w:r w:rsidR="008B593B" w:rsidRPr="008B593B">
        <w:rPr>
          <w:szCs w:val="28"/>
          <w:shd w:val="clear" w:color="auto" w:fill="FFFFFF"/>
        </w:rPr>
        <w:t xml:space="preserve"> настоящее постановление </w:t>
      </w:r>
      <w:r w:rsidR="008B593B">
        <w:rPr>
          <w:szCs w:val="28"/>
          <w:shd w:val="clear" w:color="auto" w:fill="FFFFFF"/>
        </w:rPr>
        <w:t>в установленном порядке</w:t>
      </w:r>
      <w:r w:rsidR="008B593B" w:rsidRPr="008B593B">
        <w:rPr>
          <w:szCs w:val="28"/>
          <w:shd w:val="clear" w:color="auto" w:fill="FFFFFF"/>
        </w:rPr>
        <w:t>.</w:t>
      </w:r>
    </w:p>
    <w:p w:rsidR="00BC23BC" w:rsidRPr="00BC23BC" w:rsidRDefault="009E56C8" w:rsidP="008B593B">
      <w:pPr>
        <w:ind w:firstLine="708"/>
        <w:jc w:val="both"/>
        <w:rPr>
          <w:szCs w:val="28"/>
        </w:rPr>
      </w:pPr>
      <w:r>
        <w:rPr>
          <w:szCs w:val="28"/>
          <w:shd w:val="clear" w:color="auto" w:fill="FFFFFF"/>
        </w:rPr>
        <w:t>3</w:t>
      </w:r>
      <w:r w:rsidR="008B593B">
        <w:rPr>
          <w:szCs w:val="28"/>
          <w:shd w:val="clear" w:color="auto" w:fill="FFFFFF"/>
        </w:rPr>
        <w:t xml:space="preserve">. </w:t>
      </w:r>
      <w:r w:rsidR="008B593B" w:rsidRPr="008B593B">
        <w:rPr>
          <w:szCs w:val="28"/>
          <w:shd w:val="clear" w:color="auto" w:fill="FFFFFF"/>
        </w:rPr>
        <w:t>Контроль за исполнением настоящего постановления оставляю за собой.</w:t>
      </w:r>
    </w:p>
    <w:p w:rsidR="00BC23BC" w:rsidRPr="00BC23BC" w:rsidRDefault="00BC23BC" w:rsidP="008B54C5">
      <w:pPr>
        <w:jc w:val="both"/>
      </w:pPr>
    </w:p>
    <w:p w:rsidR="00843456" w:rsidRDefault="00843456" w:rsidP="00C01399">
      <w:pPr>
        <w:jc w:val="both"/>
        <w:rPr>
          <w:shd w:val="clear" w:color="auto" w:fill="FFFFFF"/>
        </w:rPr>
      </w:pPr>
    </w:p>
    <w:p w:rsidR="00843456" w:rsidRPr="00EA7DCF" w:rsidRDefault="00843456" w:rsidP="00C01399">
      <w:pPr>
        <w:jc w:val="both"/>
        <w:rPr>
          <w:shd w:val="clear" w:color="auto" w:fill="FFFFFF"/>
        </w:rPr>
      </w:pPr>
    </w:p>
    <w:p w:rsidR="004603E2" w:rsidRDefault="006A52FD" w:rsidP="00C543F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Г</w:t>
      </w:r>
      <w:r w:rsidR="009A2901">
        <w:rPr>
          <w:shd w:val="clear" w:color="auto" w:fill="FFFFFF"/>
        </w:rPr>
        <w:t>лав</w:t>
      </w:r>
      <w:r>
        <w:rPr>
          <w:shd w:val="clear" w:color="auto" w:fill="FFFFFF"/>
        </w:rPr>
        <w:t>а</w:t>
      </w:r>
      <w:r w:rsidR="00C01399" w:rsidRPr="00EA7DCF">
        <w:rPr>
          <w:shd w:val="clear" w:color="auto" w:fill="FFFFFF"/>
        </w:rPr>
        <w:t xml:space="preserve"> села</w:t>
      </w:r>
      <w:r w:rsidR="00C01399" w:rsidRPr="00EA7DCF">
        <w:rPr>
          <w:shd w:val="clear" w:color="auto" w:fill="FFFFFF"/>
        </w:rPr>
        <w:tab/>
      </w:r>
      <w:r w:rsidR="00C01399" w:rsidRPr="00EA7DCF">
        <w:rPr>
          <w:shd w:val="clear" w:color="auto" w:fill="FFFFFF"/>
        </w:rPr>
        <w:tab/>
      </w:r>
      <w:r w:rsidR="00C01399" w:rsidRPr="00EA7DCF">
        <w:rPr>
          <w:shd w:val="clear" w:color="auto" w:fill="FFFFFF"/>
        </w:rPr>
        <w:tab/>
      </w:r>
      <w:r w:rsidR="00C01399" w:rsidRPr="00EA7DCF">
        <w:rPr>
          <w:shd w:val="clear" w:color="auto" w:fill="FFFFFF"/>
        </w:rPr>
        <w:tab/>
      </w:r>
      <w:r w:rsidR="00C01399" w:rsidRPr="00EA7DCF"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="00BC23BC">
        <w:rPr>
          <w:shd w:val="clear" w:color="auto" w:fill="FFFFFF"/>
        </w:rPr>
        <w:t xml:space="preserve">           </w:t>
      </w:r>
      <w:r>
        <w:rPr>
          <w:shd w:val="clear" w:color="auto" w:fill="FFFFFF"/>
        </w:rPr>
        <w:t xml:space="preserve">                       И</w:t>
      </w:r>
      <w:r w:rsidR="009A2901">
        <w:rPr>
          <w:shd w:val="clear" w:color="auto" w:fill="FFFFFF"/>
        </w:rPr>
        <w:t>.</w:t>
      </w:r>
      <w:r>
        <w:rPr>
          <w:shd w:val="clear" w:color="auto" w:fill="FFFFFF"/>
        </w:rPr>
        <w:t>М</w:t>
      </w:r>
      <w:r w:rsidR="009A2901">
        <w:rPr>
          <w:shd w:val="clear" w:color="auto" w:fill="FFFFFF"/>
        </w:rPr>
        <w:t xml:space="preserve">. </w:t>
      </w:r>
      <w:r>
        <w:rPr>
          <w:shd w:val="clear" w:color="auto" w:fill="FFFFFF"/>
        </w:rPr>
        <w:t>Заборный</w:t>
      </w:r>
    </w:p>
    <w:p w:rsidR="004603E2" w:rsidRDefault="004603E2">
      <w:pPr>
        <w:rPr>
          <w:shd w:val="clear" w:color="auto" w:fill="FFFFFF"/>
        </w:rPr>
      </w:pPr>
      <w:r>
        <w:rPr>
          <w:shd w:val="clear" w:color="auto" w:fill="FFFFFF"/>
        </w:rPr>
        <w:br w:type="page"/>
      </w:r>
    </w:p>
    <w:p w:rsidR="008B593B" w:rsidRPr="00F521E7" w:rsidRDefault="0070779D" w:rsidP="00533864">
      <w:pPr>
        <w:tabs>
          <w:tab w:val="left" w:pos="5387"/>
          <w:tab w:val="left" w:pos="7884"/>
        </w:tabs>
        <w:ind w:left="5672"/>
        <w:rPr>
          <w:szCs w:val="28"/>
        </w:rPr>
      </w:pPr>
      <w:r w:rsidRPr="00F521E7">
        <w:rPr>
          <w:szCs w:val="28"/>
        </w:rPr>
        <w:lastRenderedPageBreak/>
        <w:t>УТВЕРЖДЕН</w:t>
      </w:r>
    </w:p>
    <w:p w:rsidR="0070779D" w:rsidRPr="00F521E7" w:rsidRDefault="0070779D" w:rsidP="0070779D">
      <w:pPr>
        <w:tabs>
          <w:tab w:val="left" w:pos="5387"/>
        </w:tabs>
        <w:ind w:left="5672"/>
        <w:rPr>
          <w:szCs w:val="28"/>
        </w:rPr>
      </w:pPr>
      <w:r w:rsidRPr="00F521E7">
        <w:rPr>
          <w:szCs w:val="28"/>
        </w:rPr>
        <w:t>постановлением Администрации муниципального образования</w:t>
      </w:r>
    </w:p>
    <w:p w:rsidR="0070779D" w:rsidRPr="00F521E7" w:rsidRDefault="0070779D" w:rsidP="0070779D">
      <w:pPr>
        <w:tabs>
          <w:tab w:val="left" w:pos="5387"/>
        </w:tabs>
        <w:ind w:left="5672"/>
        <w:rPr>
          <w:szCs w:val="28"/>
        </w:rPr>
      </w:pPr>
      <w:r w:rsidRPr="00F521E7">
        <w:rPr>
          <w:szCs w:val="28"/>
        </w:rPr>
        <w:t>село Газ-Сале</w:t>
      </w:r>
    </w:p>
    <w:p w:rsidR="0070779D" w:rsidRPr="00F521E7" w:rsidRDefault="0070779D" w:rsidP="0070779D">
      <w:pPr>
        <w:tabs>
          <w:tab w:val="left" w:pos="5387"/>
        </w:tabs>
        <w:ind w:left="5672"/>
        <w:rPr>
          <w:szCs w:val="28"/>
        </w:rPr>
      </w:pPr>
      <w:r w:rsidRPr="00F521E7">
        <w:rPr>
          <w:szCs w:val="28"/>
        </w:rPr>
        <w:t>от</w:t>
      </w:r>
      <w:r w:rsidR="007C0CEC" w:rsidRPr="00F521E7">
        <w:rPr>
          <w:szCs w:val="28"/>
        </w:rPr>
        <w:t xml:space="preserve"> </w:t>
      </w:r>
      <w:r w:rsidR="00F521E7">
        <w:rPr>
          <w:szCs w:val="28"/>
        </w:rPr>
        <w:t>17 мая</w:t>
      </w:r>
      <w:r w:rsidR="007C0CEC" w:rsidRPr="00F521E7">
        <w:rPr>
          <w:szCs w:val="28"/>
        </w:rPr>
        <w:t xml:space="preserve"> 201</w:t>
      </w:r>
      <w:r w:rsidR="006A52FD" w:rsidRPr="00F521E7">
        <w:rPr>
          <w:szCs w:val="28"/>
        </w:rPr>
        <w:t>8</w:t>
      </w:r>
      <w:r w:rsidR="007C0CEC" w:rsidRPr="00F521E7">
        <w:rPr>
          <w:szCs w:val="28"/>
        </w:rPr>
        <w:t xml:space="preserve"> года №</w:t>
      </w:r>
      <w:r w:rsidR="00F521E7">
        <w:rPr>
          <w:szCs w:val="28"/>
        </w:rPr>
        <w:t xml:space="preserve"> 83</w:t>
      </w:r>
    </w:p>
    <w:p w:rsidR="0070779D" w:rsidRPr="000234F7" w:rsidRDefault="0070779D" w:rsidP="0070779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779D" w:rsidRPr="000234F7" w:rsidRDefault="0070779D" w:rsidP="0070779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779D" w:rsidRPr="000234F7" w:rsidRDefault="0070779D" w:rsidP="0070779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521E7" w:rsidRDefault="009E56C8" w:rsidP="00F521E7">
      <w:pPr>
        <w:jc w:val="center"/>
        <w:rPr>
          <w:b/>
          <w:szCs w:val="28"/>
        </w:rPr>
      </w:pPr>
      <w:r w:rsidRPr="009E56C8">
        <w:rPr>
          <w:b/>
          <w:szCs w:val="28"/>
        </w:rPr>
        <w:t>Порядок и условия финансирования проведения</w:t>
      </w:r>
      <w:r w:rsidR="006A0A30">
        <w:rPr>
          <w:b/>
          <w:szCs w:val="28"/>
        </w:rPr>
        <w:t xml:space="preserve"> </w:t>
      </w:r>
      <w:r w:rsidRPr="009E56C8">
        <w:rPr>
          <w:b/>
          <w:szCs w:val="28"/>
        </w:rPr>
        <w:t>бывшим наймодателем капитального ремонта общего имущества</w:t>
      </w:r>
      <w:r w:rsidR="006A0A30">
        <w:rPr>
          <w:b/>
          <w:szCs w:val="28"/>
        </w:rPr>
        <w:t xml:space="preserve"> </w:t>
      </w:r>
      <w:r w:rsidRPr="009E56C8">
        <w:rPr>
          <w:b/>
          <w:szCs w:val="28"/>
        </w:rPr>
        <w:t>в многоквартирно</w:t>
      </w:r>
      <w:r w:rsidR="00F521E7">
        <w:rPr>
          <w:b/>
          <w:szCs w:val="28"/>
        </w:rPr>
        <w:t xml:space="preserve">м доме </w:t>
      </w:r>
    </w:p>
    <w:p w:rsidR="009E56C8" w:rsidRPr="009E56C8" w:rsidRDefault="00F521E7" w:rsidP="00F521E7">
      <w:pPr>
        <w:jc w:val="center"/>
        <w:rPr>
          <w:b/>
          <w:szCs w:val="28"/>
        </w:rPr>
      </w:pPr>
      <w:r>
        <w:rPr>
          <w:b/>
          <w:szCs w:val="28"/>
        </w:rPr>
        <w:t xml:space="preserve">за счет средств местного </w:t>
      </w:r>
      <w:r w:rsidR="009E56C8" w:rsidRPr="009E56C8">
        <w:rPr>
          <w:b/>
          <w:szCs w:val="28"/>
        </w:rPr>
        <w:t>бюджета</w:t>
      </w:r>
    </w:p>
    <w:p w:rsidR="009E56C8" w:rsidRPr="009E56C8" w:rsidRDefault="009E56C8" w:rsidP="00F521E7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>1. Настоящий Порядок устанавливает механизм проведения капитального ремонта общего имущества в многоквартирных домах,</w:t>
      </w:r>
      <w:r w:rsidR="006A0A30">
        <w:rPr>
          <w:rFonts w:ascii="Times New Roman" w:hAnsi="Times New Roman" w:cs="Times New Roman"/>
          <w:sz w:val="28"/>
          <w:szCs w:val="28"/>
        </w:rPr>
        <w:t xml:space="preserve"> </w:t>
      </w:r>
      <w:r w:rsidRPr="009E56C8">
        <w:rPr>
          <w:rFonts w:ascii="Times New Roman" w:hAnsi="Times New Roman" w:cs="Times New Roman"/>
          <w:bCs/>
          <w:sz w:val="28"/>
          <w:szCs w:val="28"/>
        </w:rPr>
        <w:t>расположенных на территории</w:t>
      </w:r>
      <w:r w:rsidR="006A0A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56C8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="006A0A30">
        <w:rPr>
          <w:rFonts w:ascii="Times New Roman" w:hAnsi="Times New Roman" w:cs="Times New Roman"/>
          <w:bCs/>
          <w:sz w:val="28"/>
          <w:szCs w:val="28"/>
        </w:rPr>
        <w:t>село Газ-Сале</w:t>
      </w:r>
      <w:r w:rsidRPr="009E56C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E56C8">
        <w:rPr>
          <w:rFonts w:ascii="Times New Roman" w:hAnsi="Times New Roman" w:cs="Times New Roman"/>
          <w:sz w:val="28"/>
          <w:szCs w:val="28"/>
        </w:rPr>
        <w:t>за счет средств местного бюджета.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>2. Полномочия бывшего наймодателя в целях настоящего постановления возлагаются на Администраци</w:t>
      </w:r>
      <w:r w:rsidR="006A0A30">
        <w:rPr>
          <w:rFonts w:ascii="Times New Roman" w:hAnsi="Times New Roman" w:cs="Times New Roman"/>
          <w:sz w:val="28"/>
          <w:szCs w:val="28"/>
        </w:rPr>
        <w:t>ю</w:t>
      </w:r>
      <w:r w:rsidRPr="009E56C8">
        <w:rPr>
          <w:rFonts w:ascii="Times New Roman" w:hAnsi="Times New Roman" w:cs="Times New Roman"/>
          <w:sz w:val="28"/>
          <w:szCs w:val="28"/>
        </w:rPr>
        <w:t xml:space="preserve"> </w:t>
      </w:r>
      <w:r w:rsidR="006A0A30">
        <w:rPr>
          <w:rFonts w:ascii="Times New Roman" w:hAnsi="Times New Roman" w:cs="Times New Roman"/>
          <w:sz w:val="28"/>
          <w:szCs w:val="28"/>
        </w:rPr>
        <w:t>села Газ-Сале</w:t>
      </w:r>
      <w:r w:rsidRPr="009E56C8">
        <w:rPr>
          <w:rFonts w:ascii="Times New Roman" w:hAnsi="Times New Roman" w:cs="Times New Roman"/>
          <w:sz w:val="28"/>
          <w:szCs w:val="28"/>
        </w:rPr>
        <w:t xml:space="preserve"> (далее – бывший наймодатель).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>3. Проведение бывшим наймодателем 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 ремонт на дату приватизации первого жилого помещения проведен не был, при условии: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окружного и (или) местного бюджетов;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>3) если за счет средств окружного и (или) местного бюджетов</w:t>
      </w:r>
      <w:r w:rsidR="006A0A30">
        <w:rPr>
          <w:rFonts w:ascii="Times New Roman" w:hAnsi="Times New Roman" w:cs="Times New Roman"/>
          <w:sz w:val="28"/>
          <w:szCs w:val="28"/>
        </w:rPr>
        <w:t xml:space="preserve"> </w:t>
      </w:r>
      <w:r w:rsidRPr="009E56C8">
        <w:rPr>
          <w:rFonts w:ascii="Times New Roman" w:hAnsi="Times New Roman" w:cs="Times New Roman"/>
          <w:sz w:val="28"/>
          <w:szCs w:val="28"/>
        </w:rPr>
        <w:t>проведен капитальный ремонт только отдельных элементов общего имущества в многоквартирном доме, обязанность бывшего наймодателя по проведению капитального ремонта распространяется на те элементы общего имущества в многоквартирном доме, капитальный ремонт которых не был проведен.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 xml:space="preserve">4. </w:t>
      </w:r>
      <w:r w:rsidRPr="009E56C8">
        <w:rPr>
          <w:rFonts w:ascii="Times New Roman" w:hAnsi="Times New Roman"/>
          <w:sz w:val="28"/>
          <w:szCs w:val="28"/>
        </w:rPr>
        <w:t xml:space="preserve">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наймодателем в порядке, установленном </w:t>
      </w:r>
      <w:r w:rsidRPr="009E56C8">
        <w:rPr>
          <w:rFonts w:ascii="Times New Roman" w:hAnsi="Times New Roman"/>
          <w:sz w:val="28"/>
          <w:szCs w:val="28"/>
        </w:rPr>
        <w:lastRenderedPageBreak/>
        <w:t>постановлением Правительства Ямало-Ненецкого автономного округа от 12.09.2014 №733-П «Об утверждении Порядка формирования и актуализации региональной программы капитального ремонта общего имущества в многоквартирных домах, расположенных на территории Ямало-ненецкого автономного округа».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/>
          <w:sz w:val="28"/>
          <w:szCs w:val="28"/>
        </w:rPr>
        <w:t xml:space="preserve">5. </w:t>
      </w:r>
      <w:r w:rsidRPr="009E56C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9E56C8">
        <w:rPr>
          <w:rFonts w:ascii="Times New Roman" w:hAnsi="Times New Roman"/>
          <w:sz w:val="28"/>
          <w:szCs w:val="28"/>
        </w:rPr>
        <w:t>услуг и (или) работ по капитальному ремонту общего имущества в многоквартирном доме</w:t>
      </w:r>
      <w:r w:rsidR="006A0A30">
        <w:rPr>
          <w:rFonts w:ascii="Times New Roman" w:hAnsi="Times New Roman"/>
          <w:sz w:val="28"/>
          <w:szCs w:val="28"/>
        </w:rPr>
        <w:t xml:space="preserve"> </w:t>
      </w:r>
      <w:r w:rsidRPr="009E56C8">
        <w:rPr>
          <w:rFonts w:ascii="Times New Roman" w:hAnsi="Times New Roman" w:cs="Times New Roman"/>
          <w:sz w:val="28"/>
          <w:szCs w:val="28"/>
        </w:rPr>
        <w:t>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 ремонт на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окружного и (или) местного бюджетов.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>6. 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 определенной нормативным правовым актом Ямало-Ненецкого автономного округа в соответствии с требованиями части 4 статьи 190 Жилищного кодекса.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 xml:space="preserve">7. </w:t>
      </w:r>
      <w:r w:rsidRPr="009E56C8">
        <w:rPr>
          <w:rFonts w:ascii="Times New Roman" w:hAnsi="Times New Roman"/>
          <w:sz w:val="28"/>
          <w:szCs w:val="28"/>
        </w:rPr>
        <w:t>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соглашения о предоставлении субсидии. Порядок и условия заключения соглашения, а также цели, условия и порядок предоставления субсидий определяются нормативно-правовым актом Администрации города.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6C8">
        <w:rPr>
          <w:rFonts w:ascii="Times New Roman" w:hAnsi="Times New Roman"/>
          <w:sz w:val="28"/>
          <w:szCs w:val="28"/>
        </w:rPr>
        <w:t xml:space="preserve">8. </w:t>
      </w:r>
      <w:r w:rsidRPr="009E56C8">
        <w:rPr>
          <w:rFonts w:ascii="Times New Roman" w:hAnsi="Times New Roman" w:cs="Times New Roman"/>
          <w:sz w:val="28"/>
          <w:szCs w:val="28"/>
        </w:rPr>
        <w:t>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9E56C8" w:rsidRPr="009E56C8" w:rsidRDefault="009E56C8" w:rsidP="006A0A30">
      <w:pPr>
        <w:pStyle w:val="FORMATTEXT"/>
        <w:ind w:firstLine="708"/>
        <w:jc w:val="both"/>
        <w:rPr>
          <w:rFonts w:ascii="Times New Roman" w:hAnsi="Times New Roman"/>
          <w:sz w:val="28"/>
          <w:szCs w:val="28"/>
        </w:rPr>
      </w:pPr>
      <w:r w:rsidRPr="009E56C8">
        <w:rPr>
          <w:rFonts w:ascii="Times New Roman" w:hAnsi="Times New Roman" w:cs="Times New Roman"/>
          <w:sz w:val="28"/>
          <w:szCs w:val="28"/>
        </w:rPr>
        <w:t xml:space="preserve">9. Собственники помещений в многоквартирном доме участвуют в </w:t>
      </w:r>
      <w:r w:rsidRPr="009E56C8">
        <w:rPr>
          <w:rFonts w:ascii="Times New Roman" w:hAnsi="Times New Roman" w:cs="Times New Roman"/>
          <w:sz w:val="28"/>
          <w:szCs w:val="28"/>
        </w:rPr>
        <w:lastRenderedPageBreak/>
        <w:t>принятии работ, выполненных в рамках исполнения обязанности бывшего наймодателя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помещений в многоквартирном доме.</w:t>
      </w:r>
    </w:p>
    <w:p w:rsidR="0061309A" w:rsidRPr="00E76F20" w:rsidRDefault="0061309A" w:rsidP="009E56C8">
      <w:pPr>
        <w:pStyle w:val="ConsPlusTitle"/>
        <w:widowControl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</w:p>
    <w:sectPr w:rsidR="0061309A" w:rsidRPr="00E76F20" w:rsidSect="00D722C1">
      <w:footerReference w:type="default" r:id="rId9"/>
      <w:pgSz w:w="11906" w:h="16838"/>
      <w:pgMar w:top="1134" w:right="567" w:bottom="567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5A1" w:rsidRDefault="00C805A1" w:rsidP="005313B8">
      <w:r>
        <w:separator/>
      </w:r>
    </w:p>
  </w:endnote>
  <w:endnote w:type="continuationSeparator" w:id="1">
    <w:p w:rsidR="00C805A1" w:rsidRDefault="00C805A1" w:rsidP="00531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FD" w:rsidRDefault="006A52FD">
    <w:pPr>
      <w:pStyle w:val="ad"/>
      <w:jc w:val="right"/>
    </w:pPr>
  </w:p>
  <w:p w:rsidR="006A52FD" w:rsidRDefault="006A52F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5A1" w:rsidRDefault="00C805A1" w:rsidP="005313B8">
      <w:r>
        <w:separator/>
      </w:r>
    </w:p>
  </w:footnote>
  <w:footnote w:type="continuationSeparator" w:id="1">
    <w:p w:rsidR="00C805A1" w:rsidRDefault="00C805A1" w:rsidP="005313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-218"/>
        </w:tabs>
        <w:ind w:left="502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1">
    <w:nsid w:val="0000000D"/>
    <w:multiLevelType w:val="multi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5">
    <w:nsid w:val="00000011"/>
    <w:multiLevelType w:val="multi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6">
    <w:nsid w:val="00000012"/>
    <w:multiLevelType w:val="multi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7">
    <w:nsid w:val="00000013"/>
    <w:multiLevelType w:val="multi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8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9">
    <w:nsid w:val="00000015"/>
    <w:multiLevelType w:val="multi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00000017"/>
    <w:multiLevelType w:val="multi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0051569B"/>
    <w:multiLevelType w:val="hybridMultilevel"/>
    <w:tmpl w:val="BEF2C38E"/>
    <w:name w:val="WW8Num25"/>
    <w:lvl w:ilvl="0" w:tplc="0ABEA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D46DD4E" w:tentative="1">
      <w:start w:val="1"/>
      <w:numFmt w:val="lowerLetter"/>
      <w:lvlText w:val="%2."/>
      <w:lvlJc w:val="left"/>
      <w:pPr>
        <w:ind w:left="1789" w:hanging="360"/>
      </w:pPr>
    </w:lvl>
    <w:lvl w:ilvl="2" w:tplc="9C366DB4" w:tentative="1">
      <w:start w:val="1"/>
      <w:numFmt w:val="lowerRoman"/>
      <w:lvlText w:val="%3."/>
      <w:lvlJc w:val="right"/>
      <w:pPr>
        <w:ind w:left="2509" w:hanging="180"/>
      </w:pPr>
    </w:lvl>
    <w:lvl w:ilvl="3" w:tplc="09627974" w:tentative="1">
      <w:start w:val="1"/>
      <w:numFmt w:val="decimal"/>
      <w:lvlText w:val="%4."/>
      <w:lvlJc w:val="left"/>
      <w:pPr>
        <w:ind w:left="3229" w:hanging="360"/>
      </w:pPr>
    </w:lvl>
    <w:lvl w:ilvl="4" w:tplc="F4BE9FF8" w:tentative="1">
      <w:start w:val="1"/>
      <w:numFmt w:val="lowerLetter"/>
      <w:lvlText w:val="%5."/>
      <w:lvlJc w:val="left"/>
      <w:pPr>
        <w:ind w:left="3949" w:hanging="360"/>
      </w:pPr>
    </w:lvl>
    <w:lvl w:ilvl="5" w:tplc="84DEBD74" w:tentative="1">
      <w:start w:val="1"/>
      <w:numFmt w:val="lowerRoman"/>
      <w:lvlText w:val="%6."/>
      <w:lvlJc w:val="right"/>
      <w:pPr>
        <w:ind w:left="4669" w:hanging="180"/>
      </w:pPr>
    </w:lvl>
    <w:lvl w:ilvl="6" w:tplc="B06473CC" w:tentative="1">
      <w:start w:val="1"/>
      <w:numFmt w:val="decimal"/>
      <w:lvlText w:val="%7."/>
      <w:lvlJc w:val="left"/>
      <w:pPr>
        <w:ind w:left="5389" w:hanging="360"/>
      </w:pPr>
    </w:lvl>
    <w:lvl w:ilvl="7" w:tplc="CC5A37FC" w:tentative="1">
      <w:start w:val="1"/>
      <w:numFmt w:val="lowerLetter"/>
      <w:lvlText w:val="%8."/>
      <w:lvlJc w:val="left"/>
      <w:pPr>
        <w:ind w:left="6109" w:hanging="360"/>
      </w:pPr>
    </w:lvl>
    <w:lvl w:ilvl="8" w:tplc="4996845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306AB0"/>
    <w:multiLevelType w:val="hybridMultilevel"/>
    <w:tmpl w:val="E9C48AC0"/>
    <w:lvl w:ilvl="0" w:tplc="E47AAA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2602F1"/>
    <w:multiLevelType w:val="hybridMultilevel"/>
    <w:tmpl w:val="8D543DF6"/>
    <w:lvl w:ilvl="0" w:tplc="211815C6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C2E7894"/>
    <w:multiLevelType w:val="hybridMultilevel"/>
    <w:tmpl w:val="341C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A505F4"/>
    <w:multiLevelType w:val="hybridMultilevel"/>
    <w:tmpl w:val="C30AE448"/>
    <w:lvl w:ilvl="0" w:tplc="F4F2B0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DB2A96"/>
    <w:multiLevelType w:val="hybridMultilevel"/>
    <w:tmpl w:val="2C181130"/>
    <w:lvl w:ilvl="0" w:tplc="DA8CE4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6DB6399"/>
    <w:multiLevelType w:val="hybridMultilevel"/>
    <w:tmpl w:val="57E8F31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F771A03"/>
    <w:multiLevelType w:val="hybridMultilevel"/>
    <w:tmpl w:val="E95CF8B8"/>
    <w:lvl w:ilvl="0" w:tplc="551C9C86">
      <w:start w:val="4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80652D3"/>
    <w:multiLevelType w:val="hybridMultilevel"/>
    <w:tmpl w:val="45FAF58A"/>
    <w:lvl w:ilvl="0" w:tplc="538C8554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8"/>
  </w:num>
  <w:num w:numId="16">
    <w:abstractNumId w:val="19"/>
  </w:num>
  <w:num w:numId="17">
    <w:abstractNumId w:val="21"/>
  </w:num>
  <w:num w:numId="18">
    <w:abstractNumId w:val="28"/>
  </w:num>
  <w:num w:numId="19">
    <w:abstractNumId w:val="29"/>
  </w:num>
  <w:num w:numId="20">
    <w:abstractNumId w:val="22"/>
  </w:num>
  <w:num w:numId="21">
    <w:abstractNumId w:val="26"/>
  </w:num>
  <w:num w:numId="22">
    <w:abstractNumId w:val="4"/>
  </w:num>
  <w:num w:numId="23">
    <w:abstractNumId w:val="8"/>
  </w:num>
  <w:num w:numId="24">
    <w:abstractNumId w:val="16"/>
  </w:num>
  <w:num w:numId="25">
    <w:abstractNumId w:val="17"/>
  </w:num>
  <w:num w:numId="26">
    <w:abstractNumId w:val="20"/>
  </w:num>
  <w:num w:numId="27">
    <w:abstractNumId w:val="24"/>
  </w:num>
  <w:num w:numId="28">
    <w:abstractNumId w:val="23"/>
  </w:num>
  <w:num w:numId="29">
    <w:abstractNumId w:val="27"/>
  </w:num>
  <w:num w:numId="30">
    <w:abstractNumId w:val="25"/>
  </w:num>
  <w:num w:numId="31">
    <w:abstractNumId w:val="3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909"/>
    <w:rsid w:val="000076D1"/>
    <w:rsid w:val="000100C5"/>
    <w:rsid w:val="00013D2D"/>
    <w:rsid w:val="0002271E"/>
    <w:rsid w:val="000234F7"/>
    <w:rsid w:val="000446DD"/>
    <w:rsid w:val="00054899"/>
    <w:rsid w:val="00066949"/>
    <w:rsid w:val="00073FBB"/>
    <w:rsid w:val="000A257F"/>
    <w:rsid w:val="000B0FF4"/>
    <w:rsid w:val="001163A9"/>
    <w:rsid w:val="00121E2A"/>
    <w:rsid w:val="00121E5B"/>
    <w:rsid w:val="001222B3"/>
    <w:rsid w:val="00137FD9"/>
    <w:rsid w:val="00144238"/>
    <w:rsid w:val="00144BE2"/>
    <w:rsid w:val="001455CD"/>
    <w:rsid w:val="001464D4"/>
    <w:rsid w:val="00166CC0"/>
    <w:rsid w:val="00183B16"/>
    <w:rsid w:val="00185B57"/>
    <w:rsid w:val="00191138"/>
    <w:rsid w:val="001A08A2"/>
    <w:rsid w:val="001A1317"/>
    <w:rsid w:val="001A7220"/>
    <w:rsid w:val="001C0B71"/>
    <w:rsid w:val="001C0DBB"/>
    <w:rsid w:val="001C5728"/>
    <w:rsid w:val="001D144F"/>
    <w:rsid w:val="001D1475"/>
    <w:rsid w:val="001D217F"/>
    <w:rsid w:val="001E3521"/>
    <w:rsid w:val="001F187A"/>
    <w:rsid w:val="001F1A13"/>
    <w:rsid w:val="001F4C3B"/>
    <w:rsid w:val="0021294D"/>
    <w:rsid w:val="002217D4"/>
    <w:rsid w:val="00223902"/>
    <w:rsid w:val="00253767"/>
    <w:rsid w:val="0028306F"/>
    <w:rsid w:val="00283129"/>
    <w:rsid w:val="00286585"/>
    <w:rsid w:val="00286679"/>
    <w:rsid w:val="00286E50"/>
    <w:rsid w:val="002960CE"/>
    <w:rsid w:val="0029754F"/>
    <w:rsid w:val="002A0909"/>
    <w:rsid w:val="002A0E73"/>
    <w:rsid w:val="002C3460"/>
    <w:rsid w:val="002D70CB"/>
    <w:rsid w:val="002E0AF1"/>
    <w:rsid w:val="002F1464"/>
    <w:rsid w:val="00300FE4"/>
    <w:rsid w:val="00311A54"/>
    <w:rsid w:val="00326194"/>
    <w:rsid w:val="00334062"/>
    <w:rsid w:val="00336B3F"/>
    <w:rsid w:val="0036373D"/>
    <w:rsid w:val="00366EC4"/>
    <w:rsid w:val="00381BBD"/>
    <w:rsid w:val="00382460"/>
    <w:rsid w:val="0039088D"/>
    <w:rsid w:val="003A432B"/>
    <w:rsid w:val="003A4BD5"/>
    <w:rsid w:val="003A698F"/>
    <w:rsid w:val="003A6DC1"/>
    <w:rsid w:val="003D607A"/>
    <w:rsid w:val="003E4540"/>
    <w:rsid w:val="004215B0"/>
    <w:rsid w:val="00422B66"/>
    <w:rsid w:val="00426A59"/>
    <w:rsid w:val="00427E1B"/>
    <w:rsid w:val="004560C6"/>
    <w:rsid w:val="004603E2"/>
    <w:rsid w:val="00463720"/>
    <w:rsid w:val="0047439C"/>
    <w:rsid w:val="004743EB"/>
    <w:rsid w:val="004968A7"/>
    <w:rsid w:val="004A21A5"/>
    <w:rsid w:val="004A3B80"/>
    <w:rsid w:val="004D4E9C"/>
    <w:rsid w:val="004E0DB8"/>
    <w:rsid w:val="005047B5"/>
    <w:rsid w:val="0051716C"/>
    <w:rsid w:val="00520100"/>
    <w:rsid w:val="0052354B"/>
    <w:rsid w:val="005250DD"/>
    <w:rsid w:val="005313B8"/>
    <w:rsid w:val="0053217A"/>
    <w:rsid w:val="005328BF"/>
    <w:rsid w:val="00532D1A"/>
    <w:rsid w:val="00533864"/>
    <w:rsid w:val="00544032"/>
    <w:rsid w:val="00544283"/>
    <w:rsid w:val="00556D44"/>
    <w:rsid w:val="0059520E"/>
    <w:rsid w:val="00596CFD"/>
    <w:rsid w:val="005A2A3D"/>
    <w:rsid w:val="005B26F4"/>
    <w:rsid w:val="005B4C66"/>
    <w:rsid w:val="005E1084"/>
    <w:rsid w:val="005E44A3"/>
    <w:rsid w:val="005F5EAC"/>
    <w:rsid w:val="006038A5"/>
    <w:rsid w:val="00606256"/>
    <w:rsid w:val="0061309A"/>
    <w:rsid w:val="0063151A"/>
    <w:rsid w:val="00631F99"/>
    <w:rsid w:val="00643F7C"/>
    <w:rsid w:val="006441A2"/>
    <w:rsid w:val="006447BD"/>
    <w:rsid w:val="006460D4"/>
    <w:rsid w:val="0065104A"/>
    <w:rsid w:val="006660CA"/>
    <w:rsid w:val="00675E33"/>
    <w:rsid w:val="00681487"/>
    <w:rsid w:val="00681FE6"/>
    <w:rsid w:val="00687C75"/>
    <w:rsid w:val="00690A89"/>
    <w:rsid w:val="006A0A30"/>
    <w:rsid w:val="006A10DA"/>
    <w:rsid w:val="006A52FD"/>
    <w:rsid w:val="006C004D"/>
    <w:rsid w:val="006C11E0"/>
    <w:rsid w:val="006D2829"/>
    <w:rsid w:val="006E3E48"/>
    <w:rsid w:val="006E7C1B"/>
    <w:rsid w:val="006F28B0"/>
    <w:rsid w:val="0070226A"/>
    <w:rsid w:val="00703FE8"/>
    <w:rsid w:val="0070779D"/>
    <w:rsid w:val="0071120D"/>
    <w:rsid w:val="007162C8"/>
    <w:rsid w:val="007327D8"/>
    <w:rsid w:val="0073429F"/>
    <w:rsid w:val="007370B4"/>
    <w:rsid w:val="00742613"/>
    <w:rsid w:val="007431BE"/>
    <w:rsid w:val="00745232"/>
    <w:rsid w:val="00745E60"/>
    <w:rsid w:val="00760C92"/>
    <w:rsid w:val="007758B4"/>
    <w:rsid w:val="007819D6"/>
    <w:rsid w:val="00785925"/>
    <w:rsid w:val="0079183A"/>
    <w:rsid w:val="0079457E"/>
    <w:rsid w:val="007A4AF9"/>
    <w:rsid w:val="007A5471"/>
    <w:rsid w:val="007A6B47"/>
    <w:rsid w:val="007C0CEC"/>
    <w:rsid w:val="007C4D44"/>
    <w:rsid w:val="007C51D3"/>
    <w:rsid w:val="007E4543"/>
    <w:rsid w:val="007F66E5"/>
    <w:rsid w:val="00813484"/>
    <w:rsid w:val="0081384A"/>
    <w:rsid w:val="00816860"/>
    <w:rsid w:val="00820CFE"/>
    <w:rsid w:val="00841A66"/>
    <w:rsid w:val="00843456"/>
    <w:rsid w:val="00855281"/>
    <w:rsid w:val="00860BA0"/>
    <w:rsid w:val="008756D5"/>
    <w:rsid w:val="00894C54"/>
    <w:rsid w:val="008B04B8"/>
    <w:rsid w:val="008B4654"/>
    <w:rsid w:val="008B54C5"/>
    <w:rsid w:val="008B593B"/>
    <w:rsid w:val="008C1BCD"/>
    <w:rsid w:val="008C3436"/>
    <w:rsid w:val="008C5C3D"/>
    <w:rsid w:val="008D3127"/>
    <w:rsid w:val="008D4064"/>
    <w:rsid w:val="008F3236"/>
    <w:rsid w:val="008F5638"/>
    <w:rsid w:val="009106C7"/>
    <w:rsid w:val="00930850"/>
    <w:rsid w:val="00933804"/>
    <w:rsid w:val="0094785C"/>
    <w:rsid w:val="00952480"/>
    <w:rsid w:val="00952517"/>
    <w:rsid w:val="009646C3"/>
    <w:rsid w:val="009954F8"/>
    <w:rsid w:val="009A2901"/>
    <w:rsid w:val="009B4944"/>
    <w:rsid w:val="009B7002"/>
    <w:rsid w:val="009C3FA0"/>
    <w:rsid w:val="009D169E"/>
    <w:rsid w:val="009D3D17"/>
    <w:rsid w:val="009E56C8"/>
    <w:rsid w:val="009E5E05"/>
    <w:rsid w:val="00A130DB"/>
    <w:rsid w:val="00A53B2B"/>
    <w:rsid w:val="00A62423"/>
    <w:rsid w:val="00A640FA"/>
    <w:rsid w:val="00A666BC"/>
    <w:rsid w:val="00A81043"/>
    <w:rsid w:val="00A82BB2"/>
    <w:rsid w:val="00A8618C"/>
    <w:rsid w:val="00A91195"/>
    <w:rsid w:val="00AA0D43"/>
    <w:rsid w:val="00AB0476"/>
    <w:rsid w:val="00AC0507"/>
    <w:rsid w:val="00AE4F47"/>
    <w:rsid w:val="00AE614D"/>
    <w:rsid w:val="00B0416C"/>
    <w:rsid w:val="00B05DF8"/>
    <w:rsid w:val="00B1287C"/>
    <w:rsid w:val="00B2137D"/>
    <w:rsid w:val="00B23486"/>
    <w:rsid w:val="00B23B56"/>
    <w:rsid w:val="00B2555A"/>
    <w:rsid w:val="00B52DA3"/>
    <w:rsid w:val="00B87E0C"/>
    <w:rsid w:val="00B905FA"/>
    <w:rsid w:val="00BA1914"/>
    <w:rsid w:val="00BA5659"/>
    <w:rsid w:val="00BB49E9"/>
    <w:rsid w:val="00BC23BC"/>
    <w:rsid w:val="00C01399"/>
    <w:rsid w:val="00C042F1"/>
    <w:rsid w:val="00C12B56"/>
    <w:rsid w:val="00C1313B"/>
    <w:rsid w:val="00C1320F"/>
    <w:rsid w:val="00C15201"/>
    <w:rsid w:val="00C23E4C"/>
    <w:rsid w:val="00C30955"/>
    <w:rsid w:val="00C35CDE"/>
    <w:rsid w:val="00C508AC"/>
    <w:rsid w:val="00C5367E"/>
    <w:rsid w:val="00C543FF"/>
    <w:rsid w:val="00C56DE7"/>
    <w:rsid w:val="00C575E3"/>
    <w:rsid w:val="00C805A1"/>
    <w:rsid w:val="00C86BC2"/>
    <w:rsid w:val="00C87485"/>
    <w:rsid w:val="00C913C1"/>
    <w:rsid w:val="00CC12CD"/>
    <w:rsid w:val="00CC38F0"/>
    <w:rsid w:val="00CE3C88"/>
    <w:rsid w:val="00CE5BFF"/>
    <w:rsid w:val="00D03AFF"/>
    <w:rsid w:val="00D0635D"/>
    <w:rsid w:val="00D21C33"/>
    <w:rsid w:val="00D30BB1"/>
    <w:rsid w:val="00D33C2A"/>
    <w:rsid w:val="00D374A4"/>
    <w:rsid w:val="00D3776D"/>
    <w:rsid w:val="00D46426"/>
    <w:rsid w:val="00D4798C"/>
    <w:rsid w:val="00D629B1"/>
    <w:rsid w:val="00D722C1"/>
    <w:rsid w:val="00D72868"/>
    <w:rsid w:val="00D7460C"/>
    <w:rsid w:val="00D83FCF"/>
    <w:rsid w:val="00D87494"/>
    <w:rsid w:val="00D874ED"/>
    <w:rsid w:val="00DA230E"/>
    <w:rsid w:val="00DB0104"/>
    <w:rsid w:val="00DB03EE"/>
    <w:rsid w:val="00DD0F48"/>
    <w:rsid w:val="00DD7FD1"/>
    <w:rsid w:val="00DE065B"/>
    <w:rsid w:val="00E01F01"/>
    <w:rsid w:val="00E0587F"/>
    <w:rsid w:val="00E0588C"/>
    <w:rsid w:val="00E277CD"/>
    <w:rsid w:val="00E325E8"/>
    <w:rsid w:val="00E44D6B"/>
    <w:rsid w:val="00E55A5C"/>
    <w:rsid w:val="00E7099F"/>
    <w:rsid w:val="00E76F20"/>
    <w:rsid w:val="00E84709"/>
    <w:rsid w:val="00EA7DCF"/>
    <w:rsid w:val="00EB1054"/>
    <w:rsid w:val="00EB5CC5"/>
    <w:rsid w:val="00EC31CA"/>
    <w:rsid w:val="00ED7D9E"/>
    <w:rsid w:val="00F04166"/>
    <w:rsid w:val="00F3009D"/>
    <w:rsid w:val="00F30AE2"/>
    <w:rsid w:val="00F313E6"/>
    <w:rsid w:val="00F3257D"/>
    <w:rsid w:val="00F46102"/>
    <w:rsid w:val="00F521E7"/>
    <w:rsid w:val="00F5230C"/>
    <w:rsid w:val="00F524C1"/>
    <w:rsid w:val="00F556E6"/>
    <w:rsid w:val="00F65602"/>
    <w:rsid w:val="00F71DA8"/>
    <w:rsid w:val="00F8572F"/>
    <w:rsid w:val="00FC3280"/>
    <w:rsid w:val="00FC78CB"/>
    <w:rsid w:val="00FE4A67"/>
    <w:rsid w:val="00FE535D"/>
    <w:rsid w:val="00FE6AB0"/>
    <w:rsid w:val="00FF0737"/>
    <w:rsid w:val="00FF1C5D"/>
    <w:rsid w:val="00FF6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909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0446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01399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C013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A0909"/>
    <w:pPr>
      <w:keepNext/>
      <w:jc w:val="center"/>
      <w:outlineLvl w:val="3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6D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rsid w:val="002A0909"/>
    <w:rPr>
      <w:b/>
      <w:bCs/>
      <w:color w:val="000080"/>
      <w:sz w:val="20"/>
      <w:szCs w:val="20"/>
    </w:rPr>
  </w:style>
  <w:style w:type="table" w:styleId="a4">
    <w:name w:val="Table Grid"/>
    <w:basedOn w:val="a1"/>
    <w:rsid w:val="002A09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rsid w:val="009E5E0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446DD"/>
    <w:pPr>
      <w:spacing w:before="100" w:beforeAutospacing="1" w:after="100" w:afterAutospacing="1"/>
    </w:pPr>
    <w:rPr>
      <w:sz w:val="22"/>
      <w:szCs w:val="22"/>
    </w:rPr>
  </w:style>
  <w:style w:type="paragraph" w:styleId="a7">
    <w:name w:val="annotation text"/>
    <w:basedOn w:val="a"/>
    <w:link w:val="a8"/>
    <w:uiPriority w:val="99"/>
    <w:unhideWhenUsed/>
    <w:rsid w:val="000446D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0446DD"/>
  </w:style>
  <w:style w:type="character" w:styleId="a9">
    <w:name w:val="Strong"/>
    <w:basedOn w:val="a0"/>
    <w:uiPriority w:val="22"/>
    <w:qFormat/>
    <w:rsid w:val="000446DD"/>
    <w:rPr>
      <w:b/>
      <w:bCs/>
    </w:rPr>
  </w:style>
  <w:style w:type="paragraph" w:customStyle="1" w:styleId="ConsPlusNormal">
    <w:name w:val="ConsPlusNormal"/>
    <w:rsid w:val="000446D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fill">
    <w:name w:val="fill"/>
    <w:basedOn w:val="a0"/>
    <w:rsid w:val="0053217A"/>
    <w:rPr>
      <w:b/>
      <w:bCs/>
      <w:i/>
      <w:iCs/>
      <w:color w:val="FF0000"/>
    </w:rPr>
  </w:style>
  <w:style w:type="paragraph" w:styleId="HTML">
    <w:name w:val="HTML Preformatted"/>
    <w:basedOn w:val="a"/>
    <w:link w:val="HTML0"/>
    <w:uiPriority w:val="99"/>
    <w:unhideWhenUsed/>
    <w:rsid w:val="00CE5B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CE5BFF"/>
    <w:rPr>
      <w:sz w:val="22"/>
      <w:szCs w:val="22"/>
    </w:rPr>
  </w:style>
  <w:style w:type="character" w:styleId="aa">
    <w:name w:val="Hyperlink"/>
    <w:basedOn w:val="a0"/>
    <w:uiPriority w:val="99"/>
    <w:unhideWhenUsed/>
    <w:rsid w:val="00D374A4"/>
    <w:rPr>
      <w:color w:val="0000FF"/>
      <w:u w:val="single"/>
    </w:rPr>
  </w:style>
  <w:style w:type="paragraph" w:styleId="21">
    <w:name w:val="Body Text 2"/>
    <w:basedOn w:val="a"/>
    <w:link w:val="22"/>
    <w:rsid w:val="00D374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374A4"/>
    <w:rPr>
      <w:sz w:val="28"/>
      <w:szCs w:val="24"/>
    </w:rPr>
  </w:style>
  <w:style w:type="paragraph" w:styleId="ab">
    <w:name w:val="header"/>
    <w:basedOn w:val="a"/>
    <w:link w:val="ac"/>
    <w:rsid w:val="005313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313B8"/>
    <w:rPr>
      <w:sz w:val="28"/>
      <w:szCs w:val="24"/>
    </w:rPr>
  </w:style>
  <w:style w:type="paragraph" w:styleId="ad">
    <w:name w:val="footer"/>
    <w:basedOn w:val="a"/>
    <w:link w:val="ae"/>
    <w:uiPriority w:val="99"/>
    <w:rsid w:val="005313B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313B8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C01399"/>
    <w:rPr>
      <w:rFonts w:ascii="Cambria" w:hAnsi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C01399"/>
    <w:rPr>
      <w:rFonts w:ascii="Arial" w:hAnsi="Arial" w:cs="Arial"/>
      <w:b/>
      <w:bCs/>
      <w:sz w:val="26"/>
      <w:szCs w:val="26"/>
    </w:rPr>
  </w:style>
  <w:style w:type="character" w:customStyle="1" w:styleId="WW8Num1z0">
    <w:name w:val="WW8Num1z0"/>
    <w:rsid w:val="00C01399"/>
    <w:rPr>
      <w:rFonts w:ascii="Symbol" w:hAnsi="Symbol" w:cs="Symbol"/>
      <w:sz w:val="20"/>
    </w:rPr>
  </w:style>
  <w:style w:type="character" w:customStyle="1" w:styleId="WW8Num1z1">
    <w:name w:val="WW8Num1z1"/>
    <w:rsid w:val="00C01399"/>
    <w:rPr>
      <w:rFonts w:ascii="Courier New" w:hAnsi="Courier New" w:cs="Courier New"/>
      <w:sz w:val="20"/>
    </w:rPr>
  </w:style>
  <w:style w:type="character" w:customStyle="1" w:styleId="WW8Num1z2">
    <w:name w:val="WW8Num1z2"/>
    <w:rsid w:val="00C01399"/>
    <w:rPr>
      <w:rFonts w:ascii="Wingdings" w:hAnsi="Wingdings" w:cs="Wingdings"/>
      <w:sz w:val="20"/>
    </w:rPr>
  </w:style>
  <w:style w:type="character" w:customStyle="1" w:styleId="WW8Num1z3">
    <w:name w:val="WW8Num1z3"/>
    <w:rsid w:val="00C01399"/>
  </w:style>
  <w:style w:type="character" w:customStyle="1" w:styleId="WW8Num1z4">
    <w:name w:val="WW8Num1z4"/>
    <w:rsid w:val="00C01399"/>
  </w:style>
  <w:style w:type="character" w:customStyle="1" w:styleId="WW8Num1z5">
    <w:name w:val="WW8Num1z5"/>
    <w:rsid w:val="00C01399"/>
  </w:style>
  <w:style w:type="character" w:customStyle="1" w:styleId="WW8Num1z6">
    <w:name w:val="WW8Num1z6"/>
    <w:rsid w:val="00C01399"/>
  </w:style>
  <w:style w:type="character" w:customStyle="1" w:styleId="WW8Num1z7">
    <w:name w:val="WW8Num1z7"/>
    <w:rsid w:val="00C01399"/>
  </w:style>
  <w:style w:type="character" w:customStyle="1" w:styleId="WW8Num1z8">
    <w:name w:val="WW8Num1z8"/>
    <w:rsid w:val="00C01399"/>
  </w:style>
  <w:style w:type="character" w:customStyle="1" w:styleId="WW8Num2z0">
    <w:name w:val="WW8Num2z0"/>
    <w:rsid w:val="00C01399"/>
    <w:rPr>
      <w:rFonts w:ascii="Symbol" w:hAnsi="Symbol" w:cs="Symbol"/>
      <w:sz w:val="20"/>
    </w:rPr>
  </w:style>
  <w:style w:type="character" w:customStyle="1" w:styleId="WW8Num2z1">
    <w:name w:val="WW8Num2z1"/>
    <w:rsid w:val="00C01399"/>
    <w:rPr>
      <w:rFonts w:ascii="Courier New" w:hAnsi="Courier New" w:cs="Courier New"/>
      <w:sz w:val="20"/>
    </w:rPr>
  </w:style>
  <w:style w:type="character" w:customStyle="1" w:styleId="WW8Num2z2">
    <w:name w:val="WW8Num2z2"/>
    <w:rsid w:val="00C01399"/>
    <w:rPr>
      <w:rFonts w:ascii="Wingdings" w:hAnsi="Wingdings" w:cs="Wingdings"/>
      <w:sz w:val="20"/>
    </w:rPr>
  </w:style>
  <w:style w:type="character" w:customStyle="1" w:styleId="WW8Num3z0">
    <w:name w:val="WW8Num3z0"/>
    <w:rsid w:val="00C01399"/>
    <w:rPr>
      <w:rFonts w:ascii="Symbol" w:hAnsi="Symbol" w:cs="Symbol"/>
      <w:sz w:val="20"/>
    </w:rPr>
  </w:style>
  <w:style w:type="character" w:customStyle="1" w:styleId="WW8Num3z1">
    <w:name w:val="WW8Num3z1"/>
    <w:rsid w:val="00C01399"/>
    <w:rPr>
      <w:rFonts w:ascii="Courier New" w:hAnsi="Courier New" w:cs="Courier New"/>
      <w:sz w:val="20"/>
    </w:rPr>
  </w:style>
  <w:style w:type="character" w:customStyle="1" w:styleId="WW8Num3z2">
    <w:name w:val="WW8Num3z2"/>
    <w:rsid w:val="00C01399"/>
    <w:rPr>
      <w:rFonts w:ascii="Wingdings" w:hAnsi="Wingdings" w:cs="Wingdings"/>
      <w:sz w:val="20"/>
    </w:rPr>
  </w:style>
  <w:style w:type="character" w:customStyle="1" w:styleId="WW8Num4z0">
    <w:name w:val="WW8Num4z0"/>
    <w:rsid w:val="00C01399"/>
  </w:style>
  <w:style w:type="character" w:customStyle="1" w:styleId="WW8Num4z1">
    <w:name w:val="WW8Num4z1"/>
    <w:rsid w:val="00C01399"/>
  </w:style>
  <w:style w:type="character" w:customStyle="1" w:styleId="WW8Num4z2">
    <w:name w:val="WW8Num4z2"/>
    <w:rsid w:val="00C01399"/>
  </w:style>
  <w:style w:type="character" w:customStyle="1" w:styleId="WW8Num5z0">
    <w:name w:val="WW8Num5z0"/>
    <w:rsid w:val="00C01399"/>
    <w:rPr>
      <w:rFonts w:ascii="Symbol" w:hAnsi="Symbol" w:cs="Symbol"/>
      <w:sz w:val="20"/>
    </w:rPr>
  </w:style>
  <w:style w:type="character" w:customStyle="1" w:styleId="WW8Num5z1">
    <w:name w:val="WW8Num5z1"/>
    <w:rsid w:val="00C01399"/>
    <w:rPr>
      <w:rFonts w:ascii="Courier New" w:hAnsi="Courier New" w:cs="Courier New"/>
      <w:sz w:val="20"/>
    </w:rPr>
  </w:style>
  <w:style w:type="character" w:customStyle="1" w:styleId="WW8Num5z2">
    <w:name w:val="WW8Num5z2"/>
    <w:rsid w:val="00C01399"/>
    <w:rPr>
      <w:rFonts w:ascii="Wingdings" w:hAnsi="Wingdings" w:cs="Wingdings"/>
      <w:sz w:val="20"/>
    </w:rPr>
  </w:style>
  <w:style w:type="character" w:customStyle="1" w:styleId="WW8Num6z0">
    <w:name w:val="WW8Num6z0"/>
    <w:rsid w:val="00C01399"/>
    <w:rPr>
      <w:rFonts w:ascii="Symbol" w:hAnsi="Symbol" w:cs="Symbol"/>
      <w:sz w:val="20"/>
    </w:rPr>
  </w:style>
  <w:style w:type="character" w:customStyle="1" w:styleId="WW8Num6z1">
    <w:name w:val="WW8Num6z1"/>
    <w:rsid w:val="00C01399"/>
    <w:rPr>
      <w:rFonts w:ascii="Courier New" w:hAnsi="Courier New" w:cs="Courier New"/>
      <w:sz w:val="20"/>
    </w:rPr>
  </w:style>
  <w:style w:type="character" w:customStyle="1" w:styleId="WW8Num6z2">
    <w:name w:val="WW8Num6z2"/>
    <w:rsid w:val="00C01399"/>
    <w:rPr>
      <w:rFonts w:ascii="Wingdings" w:hAnsi="Wingdings" w:cs="Wingdings"/>
      <w:sz w:val="20"/>
    </w:rPr>
  </w:style>
  <w:style w:type="character" w:customStyle="1" w:styleId="WW8Num7z0">
    <w:name w:val="WW8Num7z0"/>
    <w:rsid w:val="00C01399"/>
  </w:style>
  <w:style w:type="character" w:customStyle="1" w:styleId="WW8Num8z0">
    <w:name w:val="WW8Num8z0"/>
    <w:rsid w:val="00C01399"/>
    <w:rPr>
      <w:rFonts w:ascii="Symbol" w:hAnsi="Symbol" w:cs="Symbol"/>
      <w:color w:val="000000"/>
      <w:sz w:val="20"/>
      <w:szCs w:val="28"/>
    </w:rPr>
  </w:style>
  <w:style w:type="character" w:customStyle="1" w:styleId="WW8Num8z1">
    <w:name w:val="WW8Num8z1"/>
    <w:rsid w:val="00C01399"/>
    <w:rPr>
      <w:rFonts w:ascii="Courier New" w:hAnsi="Courier New" w:cs="Courier New"/>
      <w:sz w:val="20"/>
    </w:rPr>
  </w:style>
  <w:style w:type="character" w:customStyle="1" w:styleId="WW8Num8z2">
    <w:name w:val="WW8Num8z2"/>
    <w:rsid w:val="00C01399"/>
    <w:rPr>
      <w:rFonts w:ascii="Wingdings" w:hAnsi="Wingdings" w:cs="Wingdings"/>
      <w:sz w:val="20"/>
    </w:rPr>
  </w:style>
  <w:style w:type="character" w:customStyle="1" w:styleId="WW8Num9z0">
    <w:name w:val="WW8Num9z0"/>
    <w:rsid w:val="00C01399"/>
    <w:rPr>
      <w:rFonts w:cs="Times New Roman"/>
    </w:rPr>
  </w:style>
  <w:style w:type="character" w:customStyle="1" w:styleId="WW8Num9z1">
    <w:name w:val="WW8Num9z1"/>
    <w:rsid w:val="00C01399"/>
    <w:rPr>
      <w:rFonts w:ascii="Courier New" w:hAnsi="Courier New" w:cs="Courier New"/>
      <w:sz w:val="20"/>
    </w:rPr>
  </w:style>
  <w:style w:type="character" w:customStyle="1" w:styleId="WW8Num9z2">
    <w:name w:val="WW8Num9z2"/>
    <w:rsid w:val="00C01399"/>
    <w:rPr>
      <w:rFonts w:ascii="Wingdings" w:hAnsi="Wingdings" w:cs="Wingdings"/>
      <w:sz w:val="20"/>
    </w:rPr>
  </w:style>
  <w:style w:type="character" w:customStyle="1" w:styleId="WW8Num10z0">
    <w:name w:val="WW8Num10z0"/>
    <w:rsid w:val="00C01399"/>
    <w:rPr>
      <w:rFonts w:ascii="Symbol" w:hAnsi="Symbol" w:cs="Symbol"/>
      <w:color w:val="000000"/>
      <w:sz w:val="20"/>
      <w:szCs w:val="28"/>
    </w:rPr>
  </w:style>
  <w:style w:type="character" w:customStyle="1" w:styleId="WW8Num10z1">
    <w:name w:val="WW8Num10z1"/>
    <w:rsid w:val="00C01399"/>
    <w:rPr>
      <w:rFonts w:ascii="Courier New" w:hAnsi="Courier New" w:cs="Courier New"/>
      <w:sz w:val="20"/>
    </w:rPr>
  </w:style>
  <w:style w:type="character" w:customStyle="1" w:styleId="WW8Num10z2">
    <w:name w:val="WW8Num10z2"/>
    <w:rsid w:val="00C01399"/>
    <w:rPr>
      <w:rFonts w:ascii="Wingdings" w:hAnsi="Wingdings" w:cs="Wingdings"/>
      <w:sz w:val="20"/>
    </w:rPr>
  </w:style>
  <w:style w:type="character" w:customStyle="1" w:styleId="WW8Num11z0">
    <w:name w:val="WW8Num11z0"/>
    <w:rsid w:val="00C01399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C01399"/>
  </w:style>
  <w:style w:type="character" w:customStyle="1" w:styleId="WW8Num11z2">
    <w:name w:val="WW8Num11z2"/>
    <w:rsid w:val="00C01399"/>
  </w:style>
  <w:style w:type="character" w:customStyle="1" w:styleId="WW8Num12z0">
    <w:name w:val="WW8Num12z0"/>
    <w:rsid w:val="00C01399"/>
    <w:rPr>
      <w:rFonts w:ascii="Symbol" w:hAnsi="Symbol" w:cs="Symbol"/>
      <w:color w:val="000000"/>
      <w:sz w:val="20"/>
      <w:szCs w:val="28"/>
    </w:rPr>
  </w:style>
  <w:style w:type="character" w:customStyle="1" w:styleId="WW8Num12z1">
    <w:name w:val="WW8Num12z1"/>
    <w:rsid w:val="00C01399"/>
    <w:rPr>
      <w:rFonts w:ascii="Courier New" w:hAnsi="Courier New" w:cs="Courier New"/>
      <w:sz w:val="20"/>
    </w:rPr>
  </w:style>
  <w:style w:type="character" w:customStyle="1" w:styleId="WW8Num12z2">
    <w:name w:val="WW8Num12z2"/>
    <w:rsid w:val="00C01399"/>
    <w:rPr>
      <w:rFonts w:ascii="Wingdings" w:hAnsi="Wingdings" w:cs="Wingdings"/>
      <w:sz w:val="20"/>
    </w:rPr>
  </w:style>
  <w:style w:type="character" w:customStyle="1" w:styleId="WW8Num13z0">
    <w:name w:val="WW8Num13z0"/>
    <w:rsid w:val="00C01399"/>
    <w:rPr>
      <w:rFonts w:ascii="Symbol" w:hAnsi="Symbol" w:cs="Symbol"/>
      <w:color w:val="000000"/>
      <w:sz w:val="20"/>
      <w:szCs w:val="28"/>
    </w:rPr>
  </w:style>
  <w:style w:type="character" w:customStyle="1" w:styleId="WW8Num13z1">
    <w:name w:val="WW8Num13z1"/>
    <w:rsid w:val="00C01399"/>
    <w:rPr>
      <w:rFonts w:ascii="Courier New" w:hAnsi="Courier New" w:cs="Courier New"/>
      <w:sz w:val="20"/>
    </w:rPr>
  </w:style>
  <w:style w:type="character" w:customStyle="1" w:styleId="WW8Num13z2">
    <w:name w:val="WW8Num13z2"/>
    <w:rsid w:val="00C01399"/>
    <w:rPr>
      <w:rFonts w:ascii="Wingdings" w:hAnsi="Wingdings" w:cs="Wingdings"/>
      <w:sz w:val="20"/>
    </w:rPr>
  </w:style>
  <w:style w:type="character" w:customStyle="1" w:styleId="WW8Num14z0">
    <w:name w:val="WW8Num14z0"/>
    <w:rsid w:val="00C01399"/>
    <w:rPr>
      <w:rFonts w:ascii="Symbol" w:hAnsi="Symbol" w:cs="Symbol"/>
      <w:color w:val="000000"/>
      <w:sz w:val="20"/>
      <w:szCs w:val="28"/>
    </w:rPr>
  </w:style>
  <w:style w:type="character" w:customStyle="1" w:styleId="WW8Num14z1">
    <w:name w:val="WW8Num14z1"/>
    <w:rsid w:val="00C01399"/>
    <w:rPr>
      <w:rFonts w:ascii="Courier New" w:hAnsi="Courier New" w:cs="Courier New"/>
      <w:sz w:val="20"/>
    </w:rPr>
  </w:style>
  <w:style w:type="character" w:customStyle="1" w:styleId="WW8Num14z2">
    <w:name w:val="WW8Num14z2"/>
    <w:rsid w:val="00C01399"/>
    <w:rPr>
      <w:rFonts w:ascii="Wingdings" w:hAnsi="Wingdings" w:cs="Wingdings"/>
      <w:sz w:val="20"/>
    </w:rPr>
  </w:style>
  <w:style w:type="character" w:customStyle="1" w:styleId="WW8Num15z0">
    <w:name w:val="WW8Num15z0"/>
    <w:rsid w:val="00C01399"/>
  </w:style>
  <w:style w:type="character" w:customStyle="1" w:styleId="WW8Num15z1">
    <w:name w:val="WW8Num15z1"/>
    <w:rsid w:val="00C01399"/>
  </w:style>
  <w:style w:type="character" w:customStyle="1" w:styleId="WW8Num15z2">
    <w:name w:val="WW8Num15z2"/>
    <w:rsid w:val="00C01399"/>
  </w:style>
  <w:style w:type="character" w:customStyle="1" w:styleId="WW8Num16z0">
    <w:name w:val="WW8Num16z0"/>
    <w:rsid w:val="00C01399"/>
    <w:rPr>
      <w:rFonts w:ascii="Symbol" w:hAnsi="Symbol" w:cs="Symbol"/>
      <w:color w:val="000000"/>
      <w:sz w:val="20"/>
      <w:szCs w:val="28"/>
    </w:rPr>
  </w:style>
  <w:style w:type="character" w:customStyle="1" w:styleId="WW8Num16z1">
    <w:name w:val="WW8Num16z1"/>
    <w:rsid w:val="00C01399"/>
    <w:rPr>
      <w:rFonts w:ascii="Courier New" w:hAnsi="Courier New" w:cs="Courier New"/>
      <w:sz w:val="20"/>
    </w:rPr>
  </w:style>
  <w:style w:type="character" w:customStyle="1" w:styleId="WW8Num16z2">
    <w:name w:val="WW8Num16z2"/>
    <w:rsid w:val="00C01399"/>
    <w:rPr>
      <w:rFonts w:ascii="Wingdings" w:hAnsi="Wingdings" w:cs="Wingdings"/>
      <w:sz w:val="20"/>
    </w:rPr>
  </w:style>
  <w:style w:type="character" w:customStyle="1" w:styleId="WW8Num17z0">
    <w:name w:val="WW8Num17z0"/>
    <w:rsid w:val="00C01399"/>
    <w:rPr>
      <w:rFonts w:ascii="Symbol" w:hAnsi="Symbol" w:cs="Symbol"/>
      <w:color w:val="000000"/>
      <w:sz w:val="20"/>
      <w:szCs w:val="28"/>
    </w:rPr>
  </w:style>
  <w:style w:type="character" w:customStyle="1" w:styleId="WW8Num17z1">
    <w:name w:val="WW8Num17z1"/>
    <w:rsid w:val="00C01399"/>
    <w:rPr>
      <w:rFonts w:ascii="Courier New" w:hAnsi="Courier New" w:cs="Courier New"/>
      <w:sz w:val="20"/>
    </w:rPr>
  </w:style>
  <w:style w:type="character" w:customStyle="1" w:styleId="WW8Num17z2">
    <w:name w:val="WW8Num17z2"/>
    <w:rsid w:val="00C01399"/>
    <w:rPr>
      <w:rFonts w:ascii="Wingdings" w:hAnsi="Wingdings" w:cs="Wingdings"/>
      <w:sz w:val="20"/>
    </w:rPr>
  </w:style>
  <w:style w:type="character" w:customStyle="1" w:styleId="WW8Num18z0">
    <w:name w:val="WW8Num18z0"/>
    <w:rsid w:val="00C01399"/>
    <w:rPr>
      <w:rFonts w:ascii="Symbol" w:hAnsi="Symbol" w:cs="Symbol"/>
      <w:sz w:val="20"/>
    </w:rPr>
  </w:style>
  <w:style w:type="character" w:customStyle="1" w:styleId="WW8Num18z1">
    <w:name w:val="WW8Num18z1"/>
    <w:rsid w:val="00C01399"/>
    <w:rPr>
      <w:rFonts w:ascii="Courier New" w:hAnsi="Courier New" w:cs="Courier New"/>
      <w:sz w:val="20"/>
    </w:rPr>
  </w:style>
  <w:style w:type="character" w:customStyle="1" w:styleId="WW8Num18z2">
    <w:name w:val="WW8Num18z2"/>
    <w:rsid w:val="00C01399"/>
    <w:rPr>
      <w:rFonts w:ascii="Wingdings" w:hAnsi="Wingdings" w:cs="Wingdings"/>
      <w:sz w:val="20"/>
    </w:rPr>
  </w:style>
  <w:style w:type="character" w:customStyle="1" w:styleId="WW8Num19z0">
    <w:name w:val="WW8Num19z0"/>
    <w:rsid w:val="00C01399"/>
    <w:rPr>
      <w:rFonts w:ascii="Symbol" w:hAnsi="Symbol" w:cs="Symbol"/>
      <w:sz w:val="20"/>
    </w:rPr>
  </w:style>
  <w:style w:type="character" w:customStyle="1" w:styleId="WW8Num19z1">
    <w:name w:val="WW8Num19z1"/>
    <w:rsid w:val="00C01399"/>
    <w:rPr>
      <w:rFonts w:ascii="Courier New" w:hAnsi="Courier New" w:cs="Courier New"/>
      <w:sz w:val="20"/>
    </w:rPr>
  </w:style>
  <w:style w:type="character" w:customStyle="1" w:styleId="WW8Num19z2">
    <w:name w:val="WW8Num19z2"/>
    <w:rsid w:val="00C01399"/>
    <w:rPr>
      <w:rFonts w:ascii="Wingdings" w:hAnsi="Wingdings" w:cs="Wingdings"/>
      <w:sz w:val="20"/>
    </w:rPr>
  </w:style>
  <w:style w:type="character" w:customStyle="1" w:styleId="WW8Num20z0">
    <w:name w:val="WW8Num20z0"/>
    <w:rsid w:val="00C01399"/>
    <w:rPr>
      <w:rFonts w:ascii="Symbol" w:hAnsi="Symbol" w:cs="Symbol"/>
      <w:sz w:val="20"/>
    </w:rPr>
  </w:style>
  <w:style w:type="character" w:customStyle="1" w:styleId="WW8Num20z1">
    <w:name w:val="WW8Num20z1"/>
    <w:rsid w:val="00C01399"/>
    <w:rPr>
      <w:rFonts w:ascii="Courier New" w:hAnsi="Courier New" w:cs="Courier New"/>
      <w:sz w:val="20"/>
    </w:rPr>
  </w:style>
  <w:style w:type="character" w:customStyle="1" w:styleId="WW8Num20z2">
    <w:name w:val="WW8Num20z2"/>
    <w:rsid w:val="00C01399"/>
    <w:rPr>
      <w:rFonts w:ascii="Wingdings" w:hAnsi="Wingdings" w:cs="Wingdings"/>
      <w:sz w:val="20"/>
    </w:rPr>
  </w:style>
  <w:style w:type="character" w:customStyle="1" w:styleId="WW8Num21z0">
    <w:name w:val="WW8Num21z0"/>
    <w:rsid w:val="00C01399"/>
    <w:rPr>
      <w:rFonts w:ascii="Symbol" w:hAnsi="Symbol" w:cs="Symbol"/>
      <w:sz w:val="20"/>
    </w:rPr>
  </w:style>
  <w:style w:type="character" w:customStyle="1" w:styleId="WW8Num21z1">
    <w:name w:val="WW8Num21z1"/>
    <w:rsid w:val="00C01399"/>
    <w:rPr>
      <w:rFonts w:ascii="Courier New" w:hAnsi="Courier New" w:cs="Courier New"/>
      <w:sz w:val="20"/>
    </w:rPr>
  </w:style>
  <w:style w:type="character" w:customStyle="1" w:styleId="WW8Num21z2">
    <w:name w:val="WW8Num21z2"/>
    <w:rsid w:val="00C01399"/>
    <w:rPr>
      <w:rFonts w:ascii="Wingdings" w:hAnsi="Wingdings" w:cs="Wingdings"/>
      <w:sz w:val="20"/>
    </w:rPr>
  </w:style>
  <w:style w:type="character" w:customStyle="1" w:styleId="WW8Num22z0">
    <w:name w:val="WW8Num22z0"/>
    <w:rsid w:val="00C01399"/>
    <w:rPr>
      <w:rFonts w:ascii="Symbol" w:hAnsi="Symbol" w:cs="Symbol"/>
      <w:sz w:val="20"/>
    </w:rPr>
  </w:style>
  <w:style w:type="character" w:customStyle="1" w:styleId="WW8Num22z1">
    <w:name w:val="WW8Num22z1"/>
    <w:rsid w:val="00C01399"/>
    <w:rPr>
      <w:rFonts w:ascii="Courier New" w:hAnsi="Courier New" w:cs="Courier New"/>
      <w:sz w:val="20"/>
    </w:rPr>
  </w:style>
  <w:style w:type="character" w:customStyle="1" w:styleId="WW8Num22z2">
    <w:name w:val="WW8Num22z2"/>
    <w:rsid w:val="00C01399"/>
    <w:rPr>
      <w:rFonts w:ascii="Wingdings" w:hAnsi="Wingdings" w:cs="Wingdings"/>
      <w:sz w:val="20"/>
    </w:rPr>
  </w:style>
  <w:style w:type="character" w:customStyle="1" w:styleId="WW8Num23z0">
    <w:name w:val="WW8Num23z0"/>
    <w:rsid w:val="00C01399"/>
    <w:rPr>
      <w:rFonts w:ascii="Symbol" w:hAnsi="Symbol" w:cs="Symbol"/>
      <w:sz w:val="20"/>
    </w:rPr>
  </w:style>
  <w:style w:type="character" w:customStyle="1" w:styleId="WW8Num23z1">
    <w:name w:val="WW8Num23z1"/>
    <w:rsid w:val="00C01399"/>
    <w:rPr>
      <w:rFonts w:ascii="Courier New" w:hAnsi="Courier New" w:cs="Courier New"/>
      <w:sz w:val="20"/>
    </w:rPr>
  </w:style>
  <w:style w:type="character" w:customStyle="1" w:styleId="WW8Num23z2">
    <w:name w:val="WW8Num23z2"/>
    <w:rsid w:val="00C01399"/>
    <w:rPr>
      <w:rFonts w:ascii="Wingdings" w:hAnsi="Wingdings" w:cs="Wingdings"/>
      <w:sz w:val="20"/>
    </w:rPr>
  </w:style>
  <w:style w:type="character" w:customStyle="1" w:styleId="WW8Num24z0">
    <w:name w:val="WW8Num24z0"/>
    <w:rsid w:val="00C01399"/>
  </w:style>
  <w:style w:type="character" w:customStyle="1" w:styleId="WW8Num24z1">
    <w:name w:val="WW8Num24z1"/>
    <w:rsid w:val="00C01399"/>
  </w:style>
  <w:style w:type="character" w:customStyle="1" w:styleId="WW8Num24z2">
    <w:name w:val="WW8Num24z2"/>
    <w:rsid w:val="00C01399"/>
  </w:style>
  <w:style w:type="character" w:customStyle="1" w:styleId="WW8Num25z0">
    <w:name w:val="WW8Num25z0"/>
    <w:rsid w:val="00C01399"/>
    <w:rPr>
      <w:rFonts w:ascii="Times New Roman" w:hAnsi="Times New Roman" w:cs="Times New Roman"/>
      <w:sz w:val="28"/>
    </w:rPr>
  </w:style>
  <w:style w:type="character" w:customStyle="1" w:styleId="WW8Num25z1">
    <w:name w:val="WW8Num25z1"/>
    <w:rsid w:val="00C01399"/>
  </w:style>
  <w:style w:type="character" w:customStyle="1" w:styleId="WW8Num25z2">
    <w:name w:val="WW8Num25z2"/>
    <w:rsid w:val="00C01399"/>
  </w:style>
  <w:style w:type="character" w:customStyle="1" w:styleId="WW8Num26z0">
    <w:name w:val="WW8Num26z0"/>
    <w:rsid w:val="00C01399"/>
    <w:rPr>
      <w:rFonts w:ascii="Symbol" w:hAnsi="Symbol" w:cs="Symbol"/>
      <w:sz w:val="20"/>
    </w:rPr>
  </w:style>
  <w:style w:type="character" w:customStyle="1" w:styleId="WW8Num26z1">
    <w:name w:val="WW8Num26z1"/>
    <w:rsid w:val="00C01399"/>
    <w:rPr>
      <w:rFonts w:ascii="Courier New" w:hAnsi="Courier New" w:cs="Courier New"/>
      <w:sz w:val="20"/>
    </w:rPr>
  </w:style>
  <w:style w:type="character" w:customStyle="1" w:styleId="WW8Num26z2">
    <w:name w:val="WW8Num26z2"/>
    <w:rsid w:val="00C01399"/>
    <w:rPr>
      <w:rFonts w:ascii="Wingdings" w:hAnsi="Wingdings" w:cs="Wingdings"/>
      <w:sz w:val="20"/>
    </w:rPr>
  </w:style>
  <w:style w:type="character" w:customStyle="1" w:styleId="WW8Num26z3">
    <w:name w:val="WW8Num26z3"/>
    <w:rsid w:val="00C01399"/>
  </w:style>
  <w:style w:type="character" w:customStyle="1" w:styleId="WW8Num26z4">
    <w:name w:val="WW8Num26z4"/>
    <w:rsid w:val="00C01399"/>
  </w:style>
  <w:style w:type="character" w:customStyle="1" w:styleId="WW8Num26z5">
    <w:name w:val="WW8Num26z5"/>
    <w:rsid w:val="00C01399"/>
  </w:style>
  <w:style w:type="character" w:customStyle="1" w:styleId="WW8Num26z6">
    <w:name w:val="WW8Num26z6"/>
    <w:rsid w:val="00C01399"/>
  </w:style>
  <w:style w:type="character" w:customStyle="1" w:styleId="WW8Num26z7">
    <w:name w:val="WW8Num26z7"/>
    <w:rsid w:val="00C01399"/>
  </w:style>
  <w:style w:type="character" w:customStyle="1" w:styleId="WW8Num26z8">
    <w:name w:val="WW8Num26z8"/>
    <w:rsid w:val="00C01399"/>
  </w:style>
  <w:style w:type="character" w:customStyle="1" w:styleId="23">
    <w:name w:val="Основной шрифт абзаца2"/>
    <w:rsid w:val="00C01399"/>
  </w:style>
  <w:style w:type="character" w:customStyle="1" w:styleId="WW8Num4z3">
    <w:name w:val="WW8Num4z3"/>
    <w:rsid w:val="00C01399"/>
  </w:style>
  <w:style w:type="character" w:customStyle="1" w:styleId="WW8Num4z4">
    <w:name w:val="WW8Num4z4"/>
    <w:rsid w:val="00C01399"/>
  </w:style>
  <w:style w:type="character" w:customStyle="1" w:styleId="WW8Num4z5">
    <w:name w:val="WW8Num4z5"/>
    <w:rsid w:val="00C01399"/>
  </w:style>
  <w:style w:type="character" w:customStyle="1" w:styleId="WW8Num4z6">
    <w:name w:val="WW8Num4z6"/>
    <w:rsid w:val="00C01399"/>
  </w:style>
  <w:style w:type="character" w:customStyle="1" w:styleId="WW8Num4z7">
    <w:name w:val="WW8Num4z7"/>
    <w:rsid w:val="00C01399"/>
  </w:style>
  <w:style w:type="character" w:customStyle="1" w:styleId="WW8Num4z8">
    <w:name w:val="WW8Num4z8"/>
    <w:rsid w:val="00C01399"/>
  </w:style>
  <w:style w:type="character" w:customStyle="1" w:styleId="WW8Num7z1">
    <w:name w:val="WW8Num7z1"/>
    <w:rsid w:val="00C01399"/>
  </w:style>
  <w:style w:type="character" w:customStyle="1" w:styleId="WW8Num7z2">
    <w:name w:val="WW8Num7z2"/>
    <w:rsid w:val="00C01399"/>
  </w:style>
  <w:style w:type="character" w:customStyle="1" w:styleId="WW8Num7z3">
    <w:name w:val="WW8Num7z3"/>
    <w:rsid w:val="00C01399"/>
  </w:style>
  <w:style w:type="character" w:customStyle="1" w:styleId="WW8Num7z4">
    <w:name w:val="WW8Num7z4"/>
    <w:rsid w:val="00C01399"/>
  </w:style>
  <w:style w:type="character" w:customStyle="1" w:styleId="WW8Num7z5">
    <w:name w:val="WW8Num7z5"/>
    <w:rsid w:val="00C01399"/>
  </w:style>
  <w:style w:type="character" w:customStyle="1" w:styleId="WW8Num7z6">
    <w:name w:val="WW8Num7z6"/>
    <w:rsid w:val="00C01399"/>
  </w:style>
  <w:style w:type="character" w:customStyle="1" w:styleId="WW8Num7z7">
    <w:name w:val="WW8Num7z7"/>
    <w:rsid w:val="00C01399"/>
  </w:style>
  <w:style w:type="character" w:customStyle="1" w:styleId="WW8Num7z8">
    <w:name w:val="WW8Num7z8"/>
    <w:rsid w:val="00C01399"/>
  </w:style>
  <w:style w:type="character" w:customStyle="1" w:styleId="WW8Num11z3">
    <w:name w:val="WW8Num11z3"/>
    <w:rsid w:val="00C01399"/>
  </w:style>
  <w:style w:type="character" w:customStyle="1" w:styleId="WW8Num11z4">
    <w:name w:val="WW8Num11z4"/>
    <w:rsid w:val="00C01399"/>
  </w:style>
  <w:style w:type="character" w:customStyle="1" w:styleId="WW8Num11z5">
    <w:name w:val="WW8Num11z5"/>
    <w:rsid w:val="00C01399"/>
  </w:style>
  <w:style w:type="character" w:customStyle="1" w:styleId="WW8Num11z6">
    <w:name w:val="WW8Num11z6"/>
    <w:rsid w:val="00C01399"/>
  </w:style>
  <w:style w:type="character" w:customStyle="1" w:styleId="WW8Num11z7">
    <w:name w:val="WW8Num11z7"/>
    <w:rsid w:val="00C01399"/>
  </w:style>
  <w:style w:type="character" w:customStyle="1" w:styleId="WW8Num11z8">
    <w:name w:val="WW8Num11z8"/>
    <w:rsid w:val="00C01399"/>
  </w:style>
  <w:style w:type="character" w:customStyle="1" w:styleId="WW8Num15z3">
    <w:name w:val="WW8Num15z3"/>
    <w:rsid w:val="00C01399"/>
  </w:style>
  <w:style w:type="character" w:customStyle="1" w:styleId="WW8Num15z4">
    <w:name w:val="WW8Num15z4"/>
    <w:rsid w:val="00C01399"/>
  </w:style>
  <w:style w:type="character" w:customStyle="1" w:styleId="WW8Num15z5">
    <w:name w:val="WW8Num15z5"/>
    <w:rsid w:val="00C01399"/>
  </w:style>
  <w:style w:type="character" w:customStyle="1" w:styleId="WW8Num15z6">
    <w:name w:val="WW8Num15z6"/>
    <w:rsid w:val="00C01399"/>
  </w:style>
  <w:style w:type="character" w:customStyle="1" w:styleId="WW8Num15z7">
    <w:name w:val="WW8Num15z7"/>
    <w:rsid w:val="00C01399"/>
  </w:style>
  <w:style w:type="character" w:customStyle="1" w:styleId="WW8Num15z8">
    <w:name w:val="WW8Num15z8"/>
    <w:rsid w:val="00C01399"/>
  </w:style>
  <w:style w:type="character" w:customStyle="1" w:styleId="WW8Num24z3">
    <w:name w:val="WW8Num24z3"/>
    <w:rsid w:val="00C01399"/>
  </w:style>
  <w:style w:type="character" w:customStyle="1" w:styleId="WW8Num24z4">
    <w:name w:val="WW8Num24z4"/>
    <w:rsid w:val="00C01399"/>
  </w:style>
  <w:style w:type="character" w:customStyle="1" w:styleId="WW8Num24z5">
    <w:name w:val="WW8Num24z5"/>
    <w:rsid w:val="00C01399"/>
  </w:style>
  <w:style w:type="character" w:customStyle="1" w:styleId="WW8Num24z6">
    <w:name w:val="WW8Num24z6"/>
    <w:rsid w:val="00C01399"/>
  </w:style>
  <w:style w:type="character" w:customStyle="1" w:styleId="WW8Num24z7">
    <w:name w:val="WW8Num24z7"/>
    <w:rsid w:val="00C01399"/>
  </w:style>
  <w:style w:type="character" w:customStyle="1" w:styleId="WW8Num24z8">
    <w:name w:val="WW8Num24z8"/>
    <w:rsid w:val="00C01399"/>
  </w:style>
  <w:style w:type="character" w:customStyle="1" w:styleId="WW8Num25z3">
    <w:name w:val="WW8Num25z3"/>
    <w:rsid w:val="00C01399"/>
  </w:style>
  <w:style w:type="character" w:customStyle="1" w:styleId="WW8Num25z4">
    <w:name w:val="WW8Num25z4"/>
    <w:rsid w:val="00C01399"/>
  </w:style>
  <w:style w:type="character" w:customStyle="1" w:styleId="WW8Num25z5">
    <w:name w:val="WW8Num25z5"/>
    <w:rsid w:val="00C01399"/>
  </w:style>
  <w:style w:type="character" w:customStyle="1" w:styleId="WW8Num25z6">
    <w:name w:val="WW8Num25z6"/>
    <w:rsid w:val="00C01399"/>
  </w:style>
  <w:style w:type="character" w:customStyle="1" w:styleId="WW8Num25z7">
    <w:name w:val="WW8Num25z7"/>
    <w:rsid w:val="00C01399"/>
  </w:style>
  <w:style w:type="character" w:customStyle="1" w:styleId="WW8Num25z8">
    <w:name w:val="WW8Num25z8"/>
    <w:rsid w:val="00C01399"/>
  </w:style>
  <w:style w:type="character" w:customStyle="1" w:styleId="WW8Num27z0">
    <w:name w:val="WW8Num27z0"/>
    <w:rsid w:val="00C01399"/>
  </w:style>
  <w:style w:type="character" w:customStyle="1" w:styleId="WW8Num27z1">
    <w:name w:val="WW8Num27z1"/>
    <w:rsid w:val="00C01399"/>
  </w:style>
  <w:style w:type="character" w:customStyle="1" w:styleId="WW8Num27z2">
    <w:name w:val="WW8Num27z2"/>
    <w:rsid w:val="00C01399"/>
  </w:style>
  <w:style w:type="character" w:customStyle="1" w:styleId="WW8Num27z3">
    <w:name w:val="WW8Num27z3"/>
    <w:rsid w:val="00C01399"/>
  </w:style>
  <w:style w:type="character" w:customStyle="1" w:styleId="WW8Num27z4">
    <w:name w:val="WW8Num27z4"/>
    <w:rsid w:val="00C01399"/>
  </w:style>
  <w:style w:type="character" w:customStyle="1" w:styleId="WW8Num27z5">
    <w:name w:val="WW8Num27z5"/>
    <w:rsid w:val="00C01399"/>
  </w:style>
  <w:style w:type="character" w:customStyle="1" w:styleId="WW8Num27z6">
    <w:name w:val="WW8Num27z6"/>
    <w:rsid w:val="00C01399"/>
  </w:style>
  <w:style w:type="character" w:customStyle="1" w:styleId="WW8Num27z7">
    <w:name w:val="WW8Num27z7"/>
    <w:rsid w:val="00C01399"/>
  </w:style>
  <w:style w:type="character" w:customStyle="1" w:styleId="WW8Num27z8">
    <w:name w:val="WW8Num27z8"/>
    <w:rsid w:val="00C01399"/>
  </w:style>
  <w:style w:type="character" w:customStyle="1" w:styleId="11">
    <w:name w:val="Основной шрифт абзаца1"/>
    <w:rsid w:val="00C01399"/>
  </w:style>
  <w:style w:type="paragraph" w:customStyle="1" w:styleId="af">
    <w:name w:val="Заголовок"/>
    <w:basedOn w:val="a"/>
    <w:next w:val="af0"/>
    <w:rsid w:val="00C01399"/>
    <w:pPr>
      <w:keepNext/>
      <w:suppressAutoHyphens/>
      <w:spacing w:before="240" w:after="120"/>
    </w:pPr>
    <w:rPr>
      <w:rFonts w:ascii="Arial" w:eastAsia="Microsoft YaHei" w:hAnsi="Arial" w:cs="Mangal"/>
      <w:szCs w:val="28"/>
      <w:lang w:eastAsia="zh-CN"/>
    </w:rPr>
  </w:style>
  <w:style w:type="paragraph" w:styleId="af0">
    <w:name w:val="Body Text"/>
    <w:basedOn w:val="a"/>
    <w:link w:val="af1"/>
    <w:rsid w:val="00C01399"/>
    <w:pPr>
      <w:suppressAutoHyphens/>
      <w:spacing w:after="120"/>
    </w:pPr>
    <w:rPr>
      <w:lang w:eastAsia="zh-CN"/>
    </w:rPr>
  </w:style>
  <w:style w:type="character" w:customStyle="1" w:styleId="af1">
    <w:name w:val="Основной текст Знак"/>
    <w:basedOn w:val="a0"/>
    <w:link w:val="af0"/>
    <w:rsid w:val="00C01399"/>
    <w:rPr>
      <w:sz w:val="28"/>
      <w:szCs w:val="24"/>
      <w:lang w:eastAsia="zh-CN"/>
    </w:rPr>
  </w:style>
  <w:style w:type="paragraph" w:styleId="af2">
    <w:name w:val="List"/>
    <w:basedOn w:val="af0"/>
    <w:rsid w:val="00C01399"/>
    <w:rPr>
      <w:rFonts w:cs="Mangal"/>
    </w:rPr>
  </w:style>
  <w:style w:type="paragraph" w:styleId="af3">
    <w:name w:val="caption"/>
    <w:basedOn w:val="a"/>
    <w:qFormat/>
    <w:rsid w:val="00C01399"/>
    <w:pPr>
      <w:suppressLineNumbers/>
      <w:suppressAutoHyphens/>
      <w:spacing w:before="120" w:after="120"/>
    </w:pPr>
    <w:rPr>
      <w:rFonts w:cs="Mangal"/>
      <w:i/>
      <w:iCs/>
      <w:sz w:val="24"/>
      <w:lang w:eastAsia="zh-CN"/>
    </w:rPr>
  </w:style>
  <w:style w:type="paragraph" w:customStyle="1" w:styleId="24">
    <w:name w:val="Указатель2"/>
    <w:basedOn w:val="a"/>
    <w:rsid w:val="00C01399"/>
    <w:pPr>
      <w:suppressLineNumbers/>
      <w:suppressAutoHyphens/>
    </w:pPr>
    <w:rPr>
      <w:rFonts w:cs="Mangal"/>
      <w:lang w:eastAsia="zh-CN"/>
    </w:rPr>
  </w:style>
  <w:style w:type="paragraph" w:customStyle="1" w:styleId="12">
    <w:name w:val="Название объекта1"/>
    <w:basedOn w:val="a"/>
    <w:rsid w:val="00C01399"/>
    <w:pPr>
      <w:suppressLineNumbers/>
      <w:suppressAutoHyphens/>
      <w:spacing w:before="120" w:after="120"/>
    </w:pPr>
    <w:rPr>
      <w:rFonts w:cs="Mangal"/>
      <w:i/>
      <w:iCs/>
      <w:sz w:val="24"/>
      <w:lang w:eastAsia="zh-CN"/>
    </w:rPr>
  </w:style>
  <w:style w:type="paragraph" w:customStyle="1" w:styleId="13">
    <w:name w:val="Указатель1"/>
    <w:basedOn w:val="a"/>
    <w:rsid w:val="00C01399"/>
    <w:pPr>
      <w:suppressLineNumbers/>
      <w:suppressAutoHyphens/>
    </w:pPr>
    <w:rPr>
      <w:rFonts w:cs="Mangal"/>
      <w:lang w:eastAsia="zh-CN"/>
    </w:rPr>
  </w:style>
  <w:style w:type="paragraph" w:customStyle="1" w:styleId="14">
    <w:name w:val="Текст примечания1"/>
    <w:basedOn w:val="a"/>
    <w:rsid w:val="00C01399"/>
    <w:pPr>
      <w:suppressAutoHyphens/>
    </w:pPr>
    <w:rPr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C01399"/>
    <w:pPr>
      <w:suppressAutoHyphens/>
      <w:spacing w:after="120" w:line="480" w:lineRule="auto"/>
    </w:pPr>
    <w:rPr>
      <w:lang w:eastAsia="zh-CN"/>
    </w:rPr>
  </w:style>
  <w:style w:type="paragraph" w:customStyle="1" w:styleId="af4">
    <w:name w:val="Содержимое таблицы"/>
    <w:basedOn w:val="a"/>
    <w:rsid w:val="00C01399"/>
    <w:pPr>
      <w:suppressLineNumbers/>
      <w:suppressAutoHyphens/>
    </w:pPr>
    <w:rPr>
      <w:lang w:eastAsia="zh-CN"/>
    </w:rPr>
  </w:style>
  <w:style w:type="paragraph" w:customStyle="1" w:styleId="af5">
    <w:name w:val="Заголовок таблицы"/>
    <w:basedOn w:val="af4"/>
    <w:rsid w:val="00C01399"/>
    <w:pPr>
      <w:jc w:val="center"/>
    </w:pPr>
    <w:rPr>
      <w:b/>
      <w:bCs/>
    </w:rPr>
  </w:style>
  <w:style w:type="paragraph" w:customStyle="1" w:styleId="af6">
    <w:name w:val="Содержимое врезки"/>
    <w:basedOn w:val="a"/>
    <w:rsid w:val="00C01399"/>
    <w:pPr>
      <w:suppressAutoHyphens/>
    </w:pPr>
    <w:rPr>
      <w:lang w:eastAsia="zh-CN"/>
    </w:rPr>
  </w:style>
  <w:style w:type="numbering" w:customStyle="1" w:styleId="15">
    <w:name w:val="Нет списка1"/>
    <w:next w:val="a2"/>
    <w:uiPriority w:val="99"/>
    <w:semiHidden/>
    <w:rsid w:val="00C01399"/>
  </w:style>
  <w:style w:type="paragraph" w:customStyle="1" w:styleId="af7">
    <w:name w:val="Знак Знак Знак Знак Знак Знак"/>
    <w:basedOn w:val="a"/>
    <w:rsid w:val="00C01399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paragraph" w:styleId="31">
    <w:name w:val="Body Text Indent 3"/>
    <w:basedOn w:val="a"/>
    <w:link w:val="32"/>
    <w:rsid w:val="00C0139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01399"/>
    <w:rPr>
      <w:sz w:val="16"/>
      <w:szCs w:val="16"/>
    </w:rPr>
  </w:style>
  <w:style w:type="paragraph" w:styleId="af8">
    <w:name w:val="Title"/>
    <w:basedOn w:val="a"/>
    <w:link w:val="af9"/>
    <w:qFormat/>
    <w:rsid w:val="00C01399"/>
    <w:pPr>
      <w:jc w:val="center"/>
    </w:pPr>
    <w:rPr>
      <w:b/>
      <w:i/>
      <w:szCs w:val="20"/>
    </w:rPr>
  </w:style>
  <w:style w:type="character" w:customStyle="1" w:styleId="af9">
    <w:name w:val="Название Знак"/>
    <w:basedOn w:val="a0"/>
    <w:link w:val="af8"/>
    <w:rsid w:val="00C01399"/>
    <w:rPr>
      <w:b/>
      <w:i/>
      <w:sz w:val="28"/>
    </w:rPr>
  </w:style>
  <w:style w:type="paragraph" w:customStyle="1" w:styleId="BODY">
    <w:name w:val="_BODY"/>
    <w:basedOn w:val="a"/>
    <w:rsid w:val="00C01399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customStyle="1" w:styleId="afa">
    <w:name w:val="Знак"/>
    <w:basedOn w:val="a"/>
    <w:rsid w:val="00C013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C013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b">
    <w:name w:val="Знак Знак Знак Знак Знак Знак Знак Знак Знак Знак"/>
    <w:basedOn w:val="a"/>
    <w:rsid w:val="00C0139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11">
    <w:name w:val="Основной текст 2 Знак1"/>
    <w:uiPriority w:val="99"/>
    <w:semiHidden/>
    <w:rsid w:val="00C01399"/>
    <w:rPr>
      <w:sz w:val="28"/>
      <w:szCs w:val="24"/>
      <w:lang w:eastAsia="zh-CN"/>
    </w:rPr>
  </w:style>
  <w:style w:type="paragraph" w:styleId="afc">
    <w:name w:val="List Paragraph"/>
    <w:basedOn w:val="a"/>
    <w:qFormat/>
    <w:rsid w:val="00C01399"/>
    <w:pPr>
      <w:ind w:left="708"/>
    </w:pPr>
  </w:style>
  <w:style w:type="character" w:customStyle="1" w:styleId="16">
    <w:name w:val="Текст примечания Знак1"/>
    <w:uiPriority w:val="99"/>
    <w:semiHidden/>
    <w:rsid w:val="00C01399"/>
    <w:rPr>
      <w:lang w:eastAsia="zh-CN"/>
    </w:rPr>
  </w:style>
  <w:style w:type="paragraph" w:customStyle="1" w:styleId="ConsPlusTitle">
    <w:name w:val="ConsPlusTitle"/>
    <w:rsid w:val="00C013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d">
    <w:name w:val="Знак Знак Знак Знак Знак Знак Знак Знак Знак Знак"/>
    <w:basedOn w:val="a"/>
    <w:rsid w:val="001A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.FORMATTEXT"/>
    <w:uiPriority w:val="99"/>
    <w:rsid w:val="009E56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e">
    <w:name w:val="Document Map"/>
    <w:basedOn w:val="a"/>
    <w:link w:val="aff"/>
    <w:rsid w:val="00F521E7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rsid w:val="00F52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730D-C900-4AAD-BE69-E7D39B25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7461</CharactersWithSpaces>
  <SharedDoc>false</SharedDoc>
  <HLinks>
    <vt:vector size="84" baseType="variant">
      <vt:variant>
        <vt:i4>5046279</vt:i4>
      </vt:variant>
      <vt:variant>
        <vt:i4>39</vt:i4>
      </vt:variant>
      <vt:variant>
        <vt:i4>0</vt:i4>
      </vt:variant>
      <vt:variant>
        <vt:i4>5</vt:i4>
      </vt:variant>
      <vt:variant>
        <vt:lpwstr>garantf1://70851956.4210/</vt:lpwstr>
      </vt:variant>
      <vt:variant>
        <vt:lpwstr/>
      </vt:variant>
      <vt:variant>
        <vt:i4>7077943</vt:i4>
      </vt:variant>
      <vt:variant>
        <vt:i4>36</vt:i4>
      </vt:variant>
      <vt:variant>
        <vt:i4>0</vt:i4>
      </vt:variant>
      <vt:variant>
        <vt:i4>5</vt:i4>
      </vt:variant>
      <vt:variant>
        <vt:lpwstr>garantf1://70003036.9/</vt:lpwstr>
      </vt:variant>
      <vt:variant>
        <vt:lpwstr/>
      </vt:variant>
      <vt:variant>
        <vt:i4>4587524</vt:i4>
      </vt:variant>
      <vt:variant>
        <vt:i4>33</vt:i4>
      </vt:variant>
      <vt:variant>
        <vt:i4>0</vt:i4>
      </vt:variant>
      <vt:variant>
        <vt:i4>5</vt:i4>
      </vt:variant>
      <vt:variant>
        <vt:lpwstr>garantf1://12081350.4017/</vt:lpwstr>
      </vt:variant>
      <vt:variant>
        <vt:lpwstr/>
      </vt:variant>
      <vt:variant>
        <vt:i4>4259841</vt:i4>
      </vt:variant>
      <vt:variant>
        <vt:i4>30</vt:i4>
      </vt:variant>
      <vt:variant>
        <vt:i4>0</vt:i4>
      </vt:variant>
      <vt:variant>
        <vt:i4>5</vt:i4>
      </vt:variant>
      <vt:variant>
        <vt:lpwstr>garantf1://12081350.2020/</vt:lpwstr>
      </vt:variant>
      <vt:variant>
        <vt:lpwstr/>
      </vt:variant>
      <vt:variant>
        <vt:i4>7340088</vt:i4>
      </vt:variant>
      <vt:variant>
        <vt:i4>27</vt:i4>
      </vt:variant>
      <vt:variant>
        <vt:i4>0</vt:i4>
      </vt:variant>
      <vt:variant>
        <vt:i4>5</vt:i4>
      </vt:variant>
      <vt:variant>
        <vt:lpwstr>garantf1://12013060.30/</vt:lpwstr>
      </vt:variant>
      <vt:variant>
        <vt:lpwstr/>
      </vt:variant>
      <vt:variant>
        <vt:i4>4521986</vt:i4>
      </vt:variant>
      <vt:variant>
        <vt:i4>24</vt:i4>
      </vt:variant>
      <vt:variant>
        <vt:i4>0</vt:i4>
      </vt:variant>
      <vt:variant>
        <vt:i4>5</vt:i4>
      </vt:variant>
      <vt:variant>
        <vt:lpwstr>garantf1://12081350.2014/</vt:lpwstr>
      </vt:variant>
      <vt:variant>
        <vt:lpwstr/>
      </vt:variant>
      <vt:variant>
        <vt:i4>4653060</vt:i4>
      </vt:variant>
      <vt:variant>
        <vt:i4>21</vt:i4>
      </vt:variant>
      <vt:variant>
        <vt:i4>0</vt:i4>
      </vt:variant>
      <vt:variant>
        <vt:i4>5</vt:i4>
      </vt:variant>
      <vt:variant>
        <vt:lpwstr>garantf1://12080849.2056/</vt:lpwstr>
      </vt:variant>
      <vt:variant>
        <vt:lpwstr/>
      </vt:variant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garantf1://12080849.21/</vt:lpwstr>
      </vt:variant>
      <vt:variant>
        <vt:lpwstr/>
      </vt:variant>
      <vt:variant>
        <vt:i4>4456451</vt:i4>
      </vt:variant>
      <vt:variant>
        <vt:i4>15</vt:i4>
      </vt:variant>
      <vt:variant>
        <vt:i4>0</vt:i4>
      </vt:variant>
      <vt:variant>
        <vt:i4>5</vt:i4>
      </vt:variant>
      <vt:variant>
        <vt:lpwstr>garantf1://12081350.2005/</vt:lpwstr>
      </vt:variant>
      <vt:variant>
        <vt:lpwstr/>
      </vt:variant>
      <vt:variant>
        <vt:i4>6094859</vt:i4>
      </vt:variant>
      <vt:variant>
        <vt:i4>12</vt:i4>
      </vt:variant>
      <vt:variant>
        <vt:i4>0</vt:i4>
      </vt:variant>
      <vt:variant>
        <vt:i4>5</vt:i4>
      </vt:variant>
      <vt:variant>
        <vt:lpwstr>garantf1://10036363.777/</vt:lpwstr>
      </vt:variant>
      <vt:variant>
        <vt:lpwstr/>
      </vt:variant>
      <vt:variant>
        <vt:i4>7209010</vt:i4>
      </vt:variant>
      <vt:variant>
        <vt:i4>9</vt:i4>
      </vt:variant>
      <vt:variant>
        <vt:i4>0</vt:i4>
      </vt:variant>
      <vt:variant>
        <vt:i4>5</vt:i4>
      </vt:variant>
      <vt:variant>
        <vt:lpwstr>garantf1://12080849.1/</vt:lpwstr>
      </vt:variant>
      <vt:variant>
        <vt:lpwstr/>
      </vt:variant>
      <vt:variant>
        <vt:i4>4259844</vt:i4>
      </vt:variant>
      <vt:variant>
        <vt:i4>6</vt:i4>
      </vt:variant>
      <vt:variant>
        <vt:i4>0</vt:i4>
      </vt:variant>
      <vt:variant>
        <vt:i4>5</vt:i4>
      </vt:variant>
      <vt:variant>
        <vt:lpwstr>garantf1://12081350.4010/</vt:lpwstr>
      </vt:variant>
      <vt:variant>
        <vt:lpwstr/>
      </vt:variant>
      <vt:variant>
        <vt:i4>4194309</vt:i4>
      </vt:variant>
      <vt:variant>
        <vt:i4>3</vt:i4>
      </vt:variant>
      <vt:variant>
        <vt:i4>0</vt:i4>
      </vt:variant>
      <vt:variant>
        <vt:i4>5</vt:i4>
      </vt:variant>
      <vt:variant>
        <vt:lpwstr>garantf1://12081350.4001/</vt:lpwstr>
      </vt:variant>
      <vt:variant>
        <vt:lpwstr/>
      </vt:variant>
      <vt:variant>
        <vt:i4>6946870</vt:i4>
      </vt:variant>
      <vt:variant>
        <vt:i4>0</vt:i4>
      </vt:variant>
      <vt:variant>
        <vt:i4>0</vt:i4>
      </vt:variant>
      <vt:variant>
        <vt:i4>5</vt:i4>
      </vt:variant>
      <vt:variant>
        <vt:lpwstr>garantf1://12080849.20443/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СпециалистОБР</cp:lastModifiedBy>
  <cp:revision>4</cp:revision>
  <cp:lastPrinted>2018-05-17T07:10:00Z</cp:lastPrinted>
  <dcterms:created xsi:type="dcterms:W3CDTF">2018-05-17T05:12:00Z</dcterms:created>
  <dcterms:modified xsi:type="dcterms:W3CDTF">2018-05-17T07:11:00Z</dcterms:modified>
</cp:coreProperties>
</file>