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ayout w:type="fixed"/>
        <w:tblLook w:val="0000"/>
      </w:tblPr>
      <w:tblGrid>
        <w:gridCol w:w="10031"/>
      </w:tblGrid>
      <w:tr w:rsidR="006E14B0" w:rsidRPr="00A357D1" w:rsidTr="0084665C">
        <w:tc>
          <w:tcPr>
            <w:tcW w:w="10031" w:type="dxa"/>
          </w:tcPr>
          <w:p w:rsidR="006E14B0" w:rsidRPr="00A357D1" w:rsidRDefault="006E14B0" w:rsidP="006E14B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14B0" w:rsidRPr="00A357D1" w:rsidTr="0084665C">
        <w:tc>
          <w:tcPr>
            <w:tcW w:w="10031" w:type="dxa"/>
          </w:tcPr>
          <w:p w:rsidR="006E14B0" w:rsidRPr="00A357D1" w:rsidRDefault="006E14B0" w:rsidP="006E1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357D1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552450" cy="666750"/>
                  <wp:effectExtent l="19050" t="0" r="0" b="0"/>
                  <wp:docPr id="1" name="Рисунок 1" descr="do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o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14B0" w:rsidRPr="00A357D1" w:rsidTr="0084665C">
        <w:trPr>
          <w:trHeight w:val="387"/>
        </w:trPr>
        <w:tc>
          <w:tcPr>
            <w:tcW w:w="10031" w:type="dxa"/>
            <w:vAlign w:val="bottom"/>
          </w:tcPr>
          <w:p w:rsidR="006E14B0" w:rsidRPr="00A357D1" w:rsidRDefault="006E14B0" w:rsidP="006E14B0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357D1">
              <w:rPr>
                <w:rFonts w:ascii="Times New Roman" w:hAnsi="Times New Roman" w:cs="Times New Roman"/>
                <w:sz w:val="30"/>
                <w:szCs w:val="30"/>
              </w:rPr>
              <w:t>АДМИНИСТРАЦИЯ МУНИЦИПАЛЬНОГО ОБРАЗОВАНИЯ</w:t>
            </w:r>
          </w:p>
          <w:p w:rsidR="006E14B0" w:rsidRPr="00A357D1" w:rsidRDefault="006E14B0" w:rsidP="006E14B0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357D1">
              <w:rPr>
                <w:rFonts w:ascii="Times New Roman" w:hAnsi="Times New Roman" w:cs="Times New Roman"/>
                <w:sz w:val="30"/>
                <w:szCs w:val="30"/>
              </w:rPr>
              <w:t>СЕЛО ГАЗ-САЛЕ</w:t>
            </w:r>
          </w:p>
          <w:p w:rsidR="006E14B0" w:rsidRPr="00A357D1" w:rsidRDefault="006E14B0" w:rsidP="006E14B0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357D1">
              <w:rPr>
                <w:rFonts w:ascii="Times New Roman" w:hAnsi="Times New Roman" w:cs="Times New Roman"/>
                <w:b/>
                <w:sz w:val="36"/>
                <w:szCs w:val="36"/>
              </w:rPr>
              <w:t>ПОСТАНОВЛЕНИЕ</w:t>
            </w:r>
          </w:p>
          <w:p w:rsidR="006E14B0" w:rsidRPr="00A357D1" w:rsidRDefault="006E14B0" w:rsidP="006E1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E14B0" w:rsidRPr="00A357D1" w:rsidTr="0084665C">
        <w:trPr>
          <w:trHeight w:val="413"/>
        </w:trPr>
        <w:tc>
          <w:tcPr>
            <w:tcW w:w="10031" w:type="dxa"/>
            <w:vAlign w:val="bottom"/>
          </w:tcPr>
          <w:p w:rsidR="006E14B0" w:rsidRPr="00B77BC6" w:rsidRDefault="0084665C" w:rsidP="00366BC5">
            <w:pPr>
              <w:tabs>
                <w:tab w:val="left" w:pos="0"/>
              </w:tabs>
              <w:jc w:val="left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23 апреля </w:t>
            </w:r>
            <w:r w:rsidR="0098272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2018</w:t>
            </w:r>
            <w:r w:rsidR="00B77BC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ода</w:t>
            </w:r>
            <w:r w:rsidR="006E14B0" w:rsidRPr="003521AA">
              <w:rPr>
                <w:rFonts w:ascii="Times New Roman" w:hAnsi="Times New Roman" w:cs="Times New Roman"/>
                <w:szCs w:val="28"/>
              </w:rPr>
              <w:t xml:space="preserve">                                             </w:t>
            </w:r>
            <w:r w:rsidR="00366BC5">
              <w:rPr>
                <w:rFonts w:ascii="Times New Roman" w:hAnsi="Times New Roman" w:cs="Times New Roman"/>
                <w:szCs w:val="28"/>
              </w:rPr>
              <w:t xml:space="preserve">                           </w:t>
            </w:r>
            <w:r w:rsidR="006E14B0" w:rsidRPr="003521AA">
              <w:rPr>
                <w:rFonts w:ascii="Times New Roman" w:hAnsi="Times New Roman" w:cs="Times New Roman"/>
                <w:szCs w:val="28"/>
              </w:rPr>
              <w:t xml:space="preserve">   </w:t>
            </w:r>
            <w:r w:rsidR="00B77BC6">
              <w:rPr>
                <w:rFonts w:ascii="Times New Roman" w:hAnsi="Times New Roman" w:cs="Times New Roman"/>
                <w:szCs w:val="28"/>
              </w:rPr>
              <w:t xml:space="preserve">                                        </w:t>
            </w:r>
            <w:r>
              <w:rPr>
                <w:rFonts w:ascii="Times New Roman" w:hAnsi="Times New Roman" w:cs="Times New Roman"/>
                <w:szCs w:val="28"/>
              </w:rPr>
              <w:t xml:space="preserve">        </w:t>
            </w:r>
            <w:r w:rsidR="00982725" w:rsidRPr="0098272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84665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70</w:t>
            </w:r>
          </w:p>
          <w:p w:rsidR="006E14B0" w:rsidRPr="00A357D1" w:rsidRDefault="006E14B0" w:rsidP="006E14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  <w:u w:val="single"/>
              </w:rPr>
            </w:pPr>
          </w:p>
        </w:tc>
      </w:tr>
    </w:tbl>
    <w:p w:rsidR="00366BC5" w:rsidRPr="00A357D1" w:rsidRDefault="00366BC5" w:rsidP="006E14B0">
      <w:pPr>
        <w:tabs>
          <w:tab w:val="left" w:pos="9540"/>
        </w:tabs>
        <w:ind w:right="76"/>
        <w:rPr>
          <w:rFonts w:ascii="Times New Roman" w:hAnsi="Times New Roman" w:cs="Times New Roman"/>
          <w:b/>
          <w:sz w:val="28"/>
          <w:szCs w:val="28"/>
        </w:rPr>
      </w:pPr>
    </w:p>
    <w:p w:rsidR="00801F2F" w:rsidRDefault="003B5483" w:rsidP="00083BF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274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Положения о порядке выделения и расходования средств резервного фонда Администрации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села Газ-Сале</w:t>
      </w:r>
    </w:p>
    <w:p w:rsidR="00E11AD6" w:rsidRDefault="00E11AD6" w:rsidP="00801F2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66BC5" w:rsidRPr="00801F2F" w:rsidRDefault="00366BC5" w:rsidP="00801F2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C7DE0" w:rsidRPr="00A357D1" w:rsidRDefault="003B5483" w:rsidP="0049104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74F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статьёй 81 Бюджетного кодекса Российской Федерации</w:t>
      </w:r>
      <w:r w:rsidR="00491045">
        <w:rPr>
          <w:rFonts w:ascii="Times New Roman" w:hAnsi="Times New Roman" w:cs="Times New Roman"/>
          <w:sz w:val="28"/>
          <w:szCs w:val="28"/>
        </w:rPr>
        <w:t>,</w:t>
      </w:r>
      <w:r w:rsidR="00491045" w:rsidRPr="00491045">
        <w:rPr>
          <w:rFonts w:ascii="Times New Roman" w:hAnsi="Times New Roman" w:cs="Times New Roman"/>
          <w:sz w:val="28"/>
          <w:szCs w:val="28"/>
        </w:rPr>
        <w:t xml:space="preserve"> </w:t>
      </w:r>
      <w:r w:rsidR="00AC7DE0" w:rsidRPr="00E9729E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AC7DE0" w:rsidRPr="00A357D1">
        <w:rPr>
          <w:rFonts w:ascii="Times New Roman" w:hAnsi="Times New Roman" w:cs="Times New Roman"/>
          <w:sz w:val="28"/>
          <w:szCs w:val="28"/>
        </w:rPr>
        <w:t>статьей 30 Устава муниципального образования,</w:t>
      </w:r>
      <w:r w:rsidR="00AC7DE0">
        <w:rPr>
          <w:rFonts w:ascii="Times New Roman" w:hAnsi="Times New Roman" w:cs="Times New Roman"/>
          <w:sz w:val="28"/>
          <w:szCs w:val="28"/>
        </w:rPr>
        <w:t xml:space="preserve"> Администрация села</w:t>
      </w:r>
    </w:p>
    <w:p w:rsidR="00AC7DE0" w:rsidRPr="00A357D1" w:rsidRDefault="00AC7DE0" w:rsidP="00AC7DE0">
      <w:pPr>
        <w:tabs>
          <w:tab w:val="left" w:pos="9540"/>
        </w:tabs>
        <w:ind w:right="76"/>
        <w:rPr>
          <w:rFonts w:ascii="Times New Roman" w:eastAsia="Calibri" w:hAnsi="Times New Roman" w:cs="Times New Roman"/>
          <w:sz w:val="28"/>
          <w:szCs w:val="16"/>
        </w:rPr>
      </w:pPr>
    </w:p>
    <w:p w:rsidR="00AC7DE0" w:rsidRPr="00A357D1" w:rsidRDefault="00AC7DE0" w:rsidP="00AC7DE0">
      <w:pPr>
        <w:tabs>
          <w:tab w:val="left" w:pos="9540"/>
        </w:tabs>
        <w:ind w:right="7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357D1">
        <w:rPr>
          <w:rFonts w:ascii="Times New Roman" w:eastAsia="Calibri" w:hAnsi="Times New Roman" w:cs="Times New Roman"/>
          <w:b/>
          <w:sz w:val="28"/>
          <w:szCs w:val="28"/>
        </w:rPr>
        <w:t xml:space="preserve">П О С Т А Н О В Л Я </w:t>
      </w:r>
      <w:r>
        <w:rPr>
          <w:rFonts w:ascii="Times New Roman" w:hAnsi="Times New Roman" w:cs="Times New Roman"/>
          <w:b/>
          <w:sz w:val="28"/>
          <w:szCs w:val="28"/>
        </w:rPr>
        <w:t>Е Т</w:t>
      </w:r>
      <w:r w:rsidRPr="00A357D1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AC7DE0" w:rsidRPr="00172EF2" w:rsidRDefault="00AC7DE0" w:rsidP="00AC7DE0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312" w:rsidRDefault="008658FF" w:rsidP="006A3312">
      <w:pPr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B5483" w:rsidRPr="009274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прилагаемое Положение о порядке выделения и расходования средств резервного фонда Администрации </w:t>
      </w:r>
      <w:r w:rsidR="003B548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села Газ-Сале</w:t>
      </w:r>
      <w:r w:rsidR="003B5483" w:rsidRPr="009274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5483" w:rsidRDefault="003B5483" w:rsidP="003B5483">
      <w:pPr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Обнародовать настоящее постановление в установленном порядке.</w:t>
      </w:r>
    </w:p>
    <w:p w:rsidR="00C156FB" w:rsidRPr="001423AA" w:rsidRDefault="003B5483" w:rsidP="003B5483">
      <w:pPr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156FB" w:rsidRPr="00142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исполнением настоящего постановления </w:t>
      </w:r>
      <w:r w:rsidR="00C156F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 за собой</w:t>
      </w:r>
      <w:r w:rsidR="00C156FB" w:rsidRPr="001423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14B0" w:rsidRDefault="006E14B0" w:rsidP="006E14B0">
      <w:pPr>
        <w:rPr>
          <w:rFonts w:ascii="Times New Roman" w:eastAsia="Calibri" w:hAnsi="Times New Roman" w:cs="Times New Roman"/>
          <w:sz w:val="28"/>
          <w:szCs w:val="28"/>
        </w:rPr>
      </w:pPr>
    </w:p>
    <w:p w:rsidR="00E11AD6" w:rsidRDefault="00E11AD6" w:rsidP="006E14B0">
      <w:pPr>
        <w:rPr>
          <w:rFonts w:ascii="Times New Roman" w:eastAsia="Calibri" w:hAnsi="Times New Roman" w:cs="Times New Roman"/>
          <w:sz w:val="28"/>
          <w:szCs w:val="28"/>
        </w:rPr>
      </w:pPr>
    </w:p>
    <w:p w:rsidR="006E14B0" w:rsidRPr="00A357D1" w:rsidRDefault="006E14B0" w:rsidP="006E14B0">
      <w:pPr>
        <w:rPr>
          <w:rFonts w:ascii="Times New Roman" w:eastAsia="Calibri" w:hAnsi="Times New Roman" w:cs="Times New Roman"/>
          <w:sz w:val="28"/>
          <w:szCs w:val="28"/>
        </w:rPr>
      </w:pPr>
    </w:p>
    <w:p w:rsidR="006E14B0" w:rsidRPr="00A357D1" w:rsidRDefault="006E14B0" w:rsidP="006E14B0">
      <w:pPr>
        <w:rPr>
          <w:rFonts w:ascii="Times New Roman" w:eastAsia="Calibri" w:hAnsi="Times New Roman" w:cs="Times New Roman"/>
          <w:sz w:val="28"/>
          <w:szCs w:val="28"/>
        </w:rPr>
      </w:pPr>
      <w:r w:rsidRPr="00A357D1">
        <w:rPr>
          <w:rFonts w:ascii="Times New Roman" w:eastAsia="Calibri" w:hAnsi="Times New Roman" w:cs="Times New Roman"/>
          <w:sz w:val="28"/>
          <w:szCs w:val="28"/>
        </w:rPr>
        <w:t>Глава села</w:t>
      </w:r>
      <w:r w:rsidRPr="00A357D1">
        <w:rPr>
          <w:rFonts w:ascii="Times New Roman" w:eastAsia="Calibri" w:hAnsi="Times New Roman" w:cs="Times New Roman"/>
          <w:sz w:val="28"/>
          <w:szCs w:val="28"/>
        </w:rPr>
        <w:tab/>
      </w:r>
      <w:r w:rsidRPr="00A357D1">
        <w:rPr>
          <w:rFonts w:ascii="Times New Roman" w:eastAsia="Calibri" w:hAnsi="Times New Roman" w:cs="Times New Roman"/>
          <w:sz w:val="28"/>
          <w:szCs w:val="28"/>
        </w:rPr>
        <w:tab/>
      </w:r>
      <w:r w:rsidRPr="00A357D1">
        <w:rPr>
          <w:rFonts w:ascii="Times New Roman" w:eastAsia="Calibri" w:hAnsi="Times New Roman" w:cs="Times New Roman"/>
          <w:sz w:val="28"/>
          <w:szCs w:val="28"/>
        </w:rPr>
        <w:tab/>
      </w:r>
      <w:r w:rsidRPr="00A357D1">
        <w:rPr>
          <w:rFonts w:ascii="Times New Roman" w:eastAsia="Calibri" w:hAnsi="Times New Roman" w:cs="Times New Roman"/>
          <w:sz w:val="28"/>
          <w:szCs w:val="28"/>
        </w:rPr>
        <w:tab/>
      </w:r>
      <w:r w:rsidRPr="00A357D1">
        <w:rPr>
          <w:rFonts w:ascii="Times New Roman" w:eastAsia="Calibri" w:hAnsi="Times New Roman" w:cs="Times New Roman"/>
          <w:sz w:val="28"/>
          <w:szCs w:val="28"/>
        </w:rPr>
        <w:tab/>
      </w:r>
      <w:r w:rsidRPr="00A357D1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4665C">
        <w:rPr>
          <w:rFonts w:ascii="Times New Roman" w:hAnsi="Times New Roman" w:cs="Times New Roman"/>
          <w:sz w:val="28"/>
          <w:szCs w:val="28"/>
        </w:rPr>
        <w:t xml:space="preserve">    </w:t>
      </w:r>
      <w:r w:rsidRPr="00A357D1">
        <w:rPr>
          <w:rFonts w:ascii="Times New Roman" w:eastAsia="Calibri" w:hAnsi="Times New Roman" w:cs="Times New Roman"/>
          <w:sz w:val="28"/>
          <w:szCs w:val="28"/>
        </w:rPr>
        <w:t>И.М. Заборный</w:t>
      </w:r>
    </w:p>
    <w:p w:rsidR="006E14B0" w:rsidRPr="0084665C" w:rsidRDefault="00AD5414" w:rsidP="0084665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B5483" w:rsidRPr="00C973B6" w:rsidRDefault="003B5483" w:rsidP="0084665C">
      <w:pPr>
        <w:ind w:left="5670" w:firstLine="0"/>
        <w:rPr>
          <w:rFonts w:ascii="Times New Roman" w:hAnsi="Times New Roman" w:cs="Times New Roman"/>
          <w:spacing w:val="-2"/>
          <w:sz w:val="28"/>
          <w:szCs w:val="28"/>
        </w:rPr>
      </w:pPr>
      <w:r w:rsidRPr="00C973B6">
        <w:rPr>
          <w:rFonts w:ascii="Times New Roman" w:hAnsi="Times New Roman" w:cs="Times New Roman"/>
          <w:spacing w:val="-2"/>
          <w:sz w:val="28"/>
          <w:szCs w:val="28"/>
        </w:rPr>
        <w:lastRenderedPageBreak/>
        <w:t>УТВЕРЖДЕНО</w:t>
      </w:r>
    </w:p>
    <w:p w:rsidR="003B5483" w:rsidRPr="00C973B6" w:rsidRDefault="003B5483" w:rsidP="0084665C">
      <w:pPr>
        <w:ind w:left="5670" w:firstLine="0"/>
        <w:rPr>
          <w:rFonts w:ascii="Times New Roman" w:hAnsi="Times New Roman" w:cs="Times New Roman"/>
          <w:spacing w:val="-2"/>
          <w:sz w:val="28"/>
          <w:szCs w:val="28"/>
        </w:rPr>
      </w:pPr>
      <w:r w:rsidRPr="00C973B6">
        <w:rPr>
          <w:rFonts w:ascii="Times New Roman" w:hAnsi="Times New Roman" w:cs="Times New Roman"/>
          <w:spacing w:val="-2"/>
          <w:sz w:val="28"/>
          <w:szCs w:val="28"/>
        </w:rPr>
        <w:t xml:space="preserve">постановлением </w:t>
      </w:r>
    </w:p>
    <w:p w:rsidR="003B5483" w:rsidRPr="00C973B6" w:rsidRDefault="003B5483" w:rsidP="0084665C">
      <w:pPr>
        <w:ind w:left="5670" w:firstLine="0"/>
        <w:rPr>
          <w:rFonts w:ascii="Times New Roman" w:hAnsi="Times New Roman" w:cs="Times New Roman"/>
          <w:spacing w:val="-2"/>
          <w:sz w:val="28"/>
          <w:szCs w:val="28"/>
        </w:rPr>
      </w:pPr>
      <w:r w:rsidRPr="00C973B6">
        <w:rPr>
          <w:rFonts w:ascii="Times New Roman" w:hAnsi="Times New Roman" w:cs="Times New Roman"/>
          <w:spacing w:val="-2"/>
          <w:sz w:val="28"/>
          <w:szCs w:val="28"/>
        </w:rPr>
        <w:t xml:space="preserve">Администрации </w:t>
      </w:r>
      <w:r w:rsidR="00211234">
        <w:rPr>
          <w:rFonts w:ascii="Times New Roman" w:hAnsi="Times New Roman" w:cs="Times New Roman"/>
          <w:spacing w:val="-2"/>
          <w:sz w:val="28"/>
          <w:szCs w:val="28"/>
        </w:rPr>
        <w:t>села Газ-Сале</w:t>
      </w:r>
    </w:p>
    <w:p w:rsidR="003B5483" w:rsidRPr="00C973B6" w:rsidRDefault="0084665C" w:rsidP="0084665C">
      <w:pPr>
        <w:ind w:left="5670" w:firstLine="0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от 23 апреля </w:t>
      </w:r>
      <w:r w:rsidR="003B5483" w:rsidRPr="00C973B6">
        <w:rPr>
          <w:rFonts w:ascii="Times New Roman" w:hAnsi="Times New Roman" w:cs="Times New Roman"/>
          <w:spacing w:val="-2"/>
          <w:sz w:val="28"/>
          <w:szCs w:val="28"/>
        </w:rPr>
        <w:t>201</w:t>
      </w:r>
      <w:r w:rsidR="00211234">
        <w:rPr>
          <w:rFonts w:ascii="Times New Roman" w:hAnsi="Times New Roman" w:cs="Times New Roman"/>
          <w:spacing w:val="-2"/>
          <w:sz w:val="28"/>
          <w:szCs w:val="28"/>
        </w:rPr>
        <w:t>8</w:t>
      </w:r>
      <w:r w:rsidR="003B5483" w:rsidRPr="00C973B6">
        <w:rPr>
          <w:rFonts w:ascii="Times New Roman" w:hAnsi="Times New Roman" w:cs="Times New Roman"/>
          <w:spacing w:val="-2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70</w:t>
      </w:r>
    </w:p>
    <w:p w:rsidR="003B5483" w:rsidRPr="00C973B6" w:rsidRDefault="003B5483" w:rsidP="003B548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483" w:rsidRPr="00C973B6" w:rsidRDefault="003B5483" w:rsidP="003B548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483" w:rsidRPr="00C973B6" w:rsidRDefault="003B5483" w:rsidP="003B548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483" w:rsidRPr="00C973B6" w:rsidRDefault="003B5483" w:rsidP="003B54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73B6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3B5483" w:rsidRPr="00C973B6" w:rsidRDefault="003B5483" w:rsidP="003B54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73B6">
        <w:rPr>
          <w:rFonts w:ascii="Times New Roman" w:hAnsi="Times New Roman" w:cs="Times New Roman"/>
          <w:b/>
          <w:sz w:val="28"/>
          <w:szCs w:val="28"/>
        </w:rPr>
        <w:t>о порядке выделения и расходования средств резервного фонда</w:t>
      </w:r>
    </w:p>
    <w:p w:rsidR="003B5483" w:rsidRPr="00C973B6" w:rsidRDefault="003B5483" w:rsidP="003B5483">
      <w:pPr>
        <w:jc w:val="center"/>
        <w:rPr>
          <w:rFonts w:ascii="Times New Roman" w:hAnsi="Times New Roman" w:cs="Times New Roman"/>
          <w:sz w:val="28"/>
          <w:szCs w:val="28"/>
        </w:rPr>
      </w:pPr>
      <w:r w:rsidRPr="00C973B6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211234">
        <w:rPr>
          <w:rFonts w:ascii="Times New Roman" w:hAnsi="Times New Roman" w:cs="Times New Roman"/>
          <w:b/>
          <w:sz w:val="28"/>
          <w:szCs w:val="28"/>
        </w:rPr>
        <w:t>села Газ-Сале</w:t>
      </w:r>
    </w:p>
    <w:p w:rsidR="003B5483" w:rsidRPr="00C973B6" w:rsidRDefault="003B5483" w:rsidP="003B54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B5483" w:rsidRPr="00C973B6" w:rsidRDefault="003B5483" w:rsidP="003B5483">
      <w:pPr>
        <w:widowControl w:val="0"/>
        <w:numPr>
          <w:ilvl w:val="0"/>
          <w:numId w:val="24"/>
        </w:numPr>
        <w:tabs>
          <w:tab w:val="left" w:pos="142"/>
        </w:tabs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73B6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3B5483" w:rsidRPr="00C973B6" w:rsidRDefault="003B5483" w:rsidP="003B54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B5483" w:rsidRPr="00C973B6" w:rsidRDefault="003B5483" w:rsidP="003B5483">
      <w:pPr>
        <w:numPr>
          <w:ilvl w:val="1"/>
          <w:numId w:val="24"/>
        </w:numPr>
        <w:tabs>
          <w:tab w:val="left" w:pos="1276"/>
        </w:tabs>
        <w:ind w:left="0" w:firstLine="720"/>
        <w:rPr>
          <w:rFonts w:ascii="Times New Roman" w:hAnsi="Times New Roman" w:cs="Times New Roman"/>
          <w:sz w:val="28"/>
          <w:szCs w:val="28"/>
        </w:rPr>
      </w:pPr>
      <w:r w:rsidRPr="00C973B6">
        <w:rPr>
          <w:rFonts w:ascii="Times New Roman" w:hAnsi="Times New Roman" w:cs="Times New Roman"/>
          <w:sz w:val="28"/>
          <w:szCs w:val="28"/>
        </w:rPr>
        <w:t xml:space="preserve">Настоящее Положение устанавливает порядок выделения и использования бюджетных ассигнований резервного фонда Администрации </w:t>
      </w:r>
      <w:r w:rsidR="00211234">
        <w:rPr>
          <w:rFonts w:ascii="Times New Roman" w:hAnsi="Times New Roman" w:cs="Times New Roman"/>
          <w:sz w:val="28"/>
          <w:szCs w:val="28"/>
        </w:rPr>
        <w:t>села Газ-Сале</w:t>
      </w:r>
      <w:r w:rsidRPr="00C973B6">
        <w:rPr>
          <w:rFonts w:ascii="Times New Roman" w:hAnsi="Times New Roman" w:cs="Times New Roman"/>
          <w:sz w:val="28"/>
          <w:szCs w:val="28"/>
        </w:rPr>
        <w:t xml:space="preserve"> (далее - резервный фонд).</w:t>
      </w:r>
    </w:p>
    <w:p w:rsidR="003B5483" w:rsidRPr="00C973B6" w:rsidRDefault="003B5483" w:rsidP="003B5483">
      <w:pPr>
        <w:numPr>
          <w:ilvl w:val="1"/>
          <w:numId w:val="24"/>
        </w:numPr>
        <w:tabs>
          <w:tab w:val="left" w:pos="1276"/>
        </w:tabs>
        <w:ind w:left="0" w:firstLine="720"/>
        <w:rPr>
          <w:rFonts w:ascii="Times New Roman" w:hAnsi="Times New Roman" w:cs="Times New Roman"/>
          <w:sz w:val="28"/>
          <w:szCs w:val="28"/>
        </w:rPr>
      </w:pPr>
      <w:r w:rsidRPr="00C973B6">
        <w:rPr>
          <w:rFonts w:ascii="Times New Roman" w:hAnsi="Times New Roman" w:cs="Times New Roman"/>
          <w:sz w:val="28"/>
          <w:szCs w:val="28"/>
        </w:rPr>
        <w:t xml:space="preserve">Резервный фонд представляет собой обособленную часть средств бюджета муниципального образования </w:t>
      </w:r>
      <w:r w:rsidR="00211234">
        <w:rPr>
          <w:rFonts w:ascii="Times New Roman" w:hAnsi="Times New Roman" w:cs="Times New Roman"/>
          <w:sz w:val="28"/>
          <w:szCs w:val="28"/>
        </w:rPr>
        <w:t>село Газ-Сале</w:t>
      </w:r>
      <w:r w:rsidRPr="00C973B6">
        <w:rPr>
          <w:rFonts w:ascii="Times New Roman" w:hAnsi="Times New Roman" w:cs="Times New Roman"/>
          <w:sz w:val="28"/>
          <w:szCs w:val="28"/>
        </w:rPr>
        <w:t xml:space="preserve"> (далее – местный бюджет), предназначенную для финансового обеспечения непредвиденных расходов, в том числе на предупреждение и ликвидацию чрезвычайных ситуаций природного и техногенного характера, определенных статьей 1 Федерального закона от 21 декабря 1994 года № 68-ФЗ «О защите населения и территорий от чрезвычайных ситуаций природного и техногенного характера» (далее - чрезвычайные ситуации), ликвидацию последствий террористических актов.</w:t>
      </w:r>
    </w:p>
    <w:p w:rsidR="003B5483" w:rsidRPr="00C973B6" w:rsidRDefault="003B5483" w:rsidP="003B5483">
      <w:pPr>
        <w:widowControl w:val="0"/>
        <w:numPr>
          <w:ilvl w:val="1"/>
          <w:numId w:val="24"/>
        </w:numPr>
        <w:tabs>
          <w:tab w:val="left" w:pos="1276"/>
        </w:tabs>
        <w:autoSpaceDE w:val="0"/>
        <w:autoSpaceDN w:val="0"/>
        <w:adjustRightInd w:val="0"/>
        <w:ind w:left="0" w:right="-5" w:firstLine="720"/>
        <w:rPr>
          <w:rFonts w:ascii="Times New Roman" w:hAnsi="Times New Roman" w:cs="Times New Roman"/>
          <w:sz w:val="28"/>
          <w:szCs w:val="28"/>
        </w:rPr>
      </w:pPr>
      <w:r w:rsidRPr="00C973B6">
        <w:rPr>
          <w:rFonts w:ascii="Times New Roman" w:hAnsi="Times New Roman" w:cs="Times New Roman"/>
          <w:sz w:val="28"/>
          <w:szCs w:val="28"/>
        </w:rPr>
        <w:t xml:space="preserve">Размер резервного фонда устанавливается решением </w:t>
      </w:r>
      <w:r w:rsidR="00211234">
        <w:rPr>
          <w:rFonts w:ascii="Times New Roman" w:hAnsi="Times New Roman" w:cs="Times New Roman"/>
          <w:sz w:val="28"/>
          <w:szCs w:val="28"/>
        </w:rPr>
        <w:t>Собрания депутатов</w:t>
      </w:r>
      <w:r w:rsidRPr="00C973B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211234">
        <w:rPr>
          <w:rFonts w:ascii="Times New Roman" w:hAnsi="Times New Roman" w:cs="Times New Roman"/>
          <w:sz w:val="28"/>
          <w:szCs w:val="28"/>
        </w:rPr>
        <w:t>село Газ-Сале</w:t>
      </w:r>
      <w:r w:rsidRPr="00C973B6">
        <w:rPr>
          <w:rFonts w:ascii="Times New Roman" w:hAnsi="Times New Roman" w:cs="Times New Roman"/>
          <w:sz w:val="28"/>
          <w:szCs w:val="28"/>
        </w:rPr>
        <w:t xml:space="preserve"> о местном бюджете </w:t>
      </w:r>
      <w:r w:rsidR="00211234">
        <w:rPr>
          <w:rFonts w:ascii="Times New Roman" w:hAnsi="Times New Roman" w:cs="Times New Roman"/>
          <w:sz w:val="28"/>
          <w:szCs w:val="28"/>
        </w:rPr>
        <w:t>села</w:t>
      </w:r>
      <w:r w:rsidRPr="00C973B6">
        <w:rPr>
          <w:rFonts w:ascii="Times New Roman" w:hAnsi="Times New Roman" w:cs="Times New Roman"/>
          <w:sz w:val="28"/>
          <w:szCs w:val="28"/>
        </w:rPr>
        <w:t xml:space="preserve"> и не может превышать 3 процента утвержденного решением </w:t>
      </w:r>
      <w:r w:rsidR="00211234">
        <w:rPr>
          <w:rFonts w:ascii="Times New Roman" w:hAnsi="Times New Roman" w:cs="Times New Roman"/>
          <w:sz w:val="28"/>
          <w:szCs w:val="28"/>
        </w:rPr>
        <w:t>Собрания депутатов</w:t>
      </w:r>
      <w:r w:rsidRPr="00C973B6">
        <w:rPr>
          <w:rFonts w:ascii="Times New Roman" w:hAnsi="Times New Roman" w:cs="Times New Roman"/>
          <w:sz w:val="28"/>
          <w:szCs w:val="28"/>
        </w:rPr>
        <w:t xml:space="preserve"> общего объема расходов местного бюджета.</w:t>
      </w:r>
    </w:p>
    <w:p w:rsidR="003B5483" w:rsidRPr="00C973B6" w:rsidRDefault="003B5483" w:rsidP="003B5483">
      <w:pPr>
        <w:widowControl w:val="0"/>
        <w:autoSpaceDE w:val="0"/>
        <w:autoSpaceDN w:val="0"/>
        <w:adjustRightInd w:val="0"/>
        <w:ind w:right="-5" w:firstLine="720"/>
        <w:rPr>
          <w:rFonts w:ascii="Times New Roman" w:hAnsi="Times New Roman" w:cs="Times New Roman"/>
          <w:sz w:val="28"/>
          <w:szCs w:val="28"/>
        </w:rPr>
      </w:pPr>
    </w:p>
    <w:p w:rsidR="003B5483" w:rsidRPr="00C973B6" w:rsidRDefault="003B5483" w:rsidP="003B5483">
      <w:pPr>
        <w:widowControl w:val="0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ind w:left="0" w:right="-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73B6">
        <w:rPr>
          <w:rFonts w:ascii="Times New Roman" w:hAnsi="Times New Roman" w:cs="Times New Roman"/>
          <w:b/>
          <w:sz w:val="28"/>
          <w:szCs w:val="28"/>
        </w:rPr>
        <w:t>Направления расходования бюджетных ассигнований резервного фонда</w:t>
      </w:r>
    </w:p>
    <w:p w:rsidR="003B5483" w:rsidRPr="00C973B6" w:rsidRDefault="003B5483" w:rsidP="003B5483">
      <w:pPr>
        <w:widowControl w:val="0"/>
        <w:autoSpaceDE w:val="0"/>
        <w:autoSpaceDN w:val="0"/>
        <w:adjustRightInd w:val="0"/>
        <w:ind w:right="-5" w:firstLine="720"/>
        <w:rPr>
          <w:rFonts w:ascii="Times New Roman" w:hAnsi="Times New Roman" w:cs="Times New Roman"/>
          <w:sz w:val="28"/>
          <w:szCs w:val="28"/>
        </w:rPr>
      </w:pPr>
    </w:p>
    <w:p w:rsidR="003B5483" w:rsidRPr="00C973B6" w:rsidRDefault="003B5483" w:rsidP="003B5483">
      <w:pPr>
        <w:widowControl w:val="0"/>
        <w:numPr>
          <w:ilvl w:val="1"/>
          <w:numId w:val="24"/>
        </w:numPr>
        <w:tabs>
          <w:tab w:val="left" w:pos="1276"/>
        </w:tabs>
        <w:autoSpaceDE w:val="0"/>
        <w:autoSpaceDN w:val="0"/>
        <w:adjustRightInd w:val="0"/>
        <w:ind w:left="0" w:right="-5" w:firstLine="720"/>
        <w:rPr>
          <w:rFonts w:ascii="Times New Roman" w:hAnsi="Times New Roman" w:cs="Times New Roman"/>
          <w:sz w:val="28"/>
          <w:szCs w:val="28"/>
        </w:rPr>
      </w:pPr>
      <w:r w:rsidRPr="00C973B6">
        <w:rPr>
          <w:rFonts w:ascii="Times New Roman" w:hAnsi="Times New Roman" w:cs="Times New Roman"/>
          <w:sz w:val="28"/>
          <w:szCs w:val="28"/>
        </w:rPr>
        <w:t xml:space="preserve">Бюджетные ассигнования резервного фонда выделяются Администрации </w:t>
      </w:r>
      <w:r w:rsidR="00211234">
        <w:rPr>
          <w:rFonts w:ascii="Times New Roman" w:hAnsi="Times New Roman" w:cs="Times New Roman"/>
          <w:sz w:val="28"/>
          <w:szCs w:val="28"/>
        </w:rPr>
        <w:t>села Газ-Сале</w:t>
      </w:r>
      <w:r w:rsidRPr="00C973B6">
        <w:rPr>
          <w:rFonts w:ascii="Times New Roman" w:hAnsi="Times New Roman" w:cs="Times New Roman"/>
          <w:sz w:val="28"/>
          <w:szCs w:val="28"/>
        </w:rPr>
        <w:t xml:space="preserve"> на финансовое обеспечение следующих расходов:</w:t>
      </w:r>
    </w:p>
    <w:p w:rsidR="003B5483" w:rsidRPr="00C973B6" w:rsidRDefault="003B5483" w:rsidP="003B5483">
      <w:pPr>
        <w:widowControl w:val="0"/>
        <w:numPr>
          <w:ilvl w:val="2"/>
          <w:numId w:val="24"/>
        </w:numPr>
        <w:tabs>
          <w:tab w:val="left" w:pos="1560"/>
        </w:tabs>
        <w:autoSpaceDE w:val="0"/>
        <w:autoSpaceDN w:val="0"/>
        <w:adjustRightInd w:val="0"/>
        <w:ind w:left="0" w:right="-5" w:firstLine="720"/>
        <w:rPr>
          <w:rFonts w:ascii="Times New Roman" w:hAnsi="Times New Roman" w:cs="Times New Roman"/>
          <w:sz w:val="28"/>
          <w:szCs w:val="28"/>
        </w:rPr>
      </w:pPr>
      <w:r w:rsidRPr="00C973B6">
        <w:rPr>
          <w:rFonts w:ascii="Times New Roman" w:hAnsi="Times New Roman" w:cs="Times New Roman"/>
          <w:sz w:val="28"/>
          <w:szCs w:val="28"/>
        </w:rPr>
        <w:t>на мероприятия, связанные с ликвидацией последствий чрезвычайных ситуаций, в том числе:</w:t>
      </w:r>
    </w:p>
    <w:p w:rsidR="003B5483" w:rsidRPr="00C973B6" w:rsidRDefault="003B5483" w:rsidP="003B5483">
      <w:pPr>
        <w:widowControl w:val="0"/>
        <w:numPr>
          <w:ilvl w:val="0"/>
          <w:numId w:val="25"/>
        </w:numPr>
        <w:tabs>
          <w:tab w:val="left" w:pos="1276"/>
        </w:tabs>
        <w:autoSpaceDE w:val="0"/>
        <w:autoSpaceDN w:val="0"/>
        <w:adjustRightInd w:val="0"/>
        <w:ind w:left="0" w:right="-5" w:firstLine="993"/>
        <w:rPr>
          <w:rFonts w:ascii="Times New Roman" w:hAnsi="Times New Roman" w:cs="Times New Roman"/>
          <w:sz w:val="28"/>
          <w:szCs w:val="28"/>
        </w:rPr>
      </w:pPr>
      <w:r w:rsidRPr="00C973B6">
        <w:rPr>
          <w:rFonts w:ascii="Times New Roman" w:hAnsi="Times New Roman" w:cs="Times New Roman"/>
          <w:sz w:val="28"/>
          <w:szCs w:val="28"/>
        </w:rPr>
        <w:t>проведение аварийно-спасательных работ;</w:t>
      </w:r>
    </w:p>
    <w:p w:rsidR="003B5483" w:rsidRPr="00C973B6" w:rsidRDefault="003B5483" w:rsidP="003B5483">
      <w:pPr>
        <w:widowControl w:val="0"/>
        <w:numPr>
          <w:ilvl w:val="0"/>
          <w:numId w:val="25"/>
        </w:numPr>
        <w:tabs>
          <w:tab w:val="left" w:pos="1276"/>
        </w:tabs>
        <w:autoSpaceDE w:val="0"/>
        <w:autoSpaceDN w:val="0"/>
        <w:adjustRightInd w:val="0"/>
        <w:ind w:left="0" w:right="-5" w:firstLine="993"/>
        <w:rPr>
          <w:rFonts w:ascii="Times New Roman" w:hAnsi="Times New Roman" w:cs="Times New Roman"/>
          <w:sz w:val="28"/>
          <w:szCs w:val="28"/>
        </w:rPr>
      </w:pPr>
      <w:r w:rsidRPr="00C973B6">
        <w:rPr>
          <w:rFonts w:ascii="Times New Roman" w:hAnsi="Times New Roman" w:cs="Times New Roman"/>
          <w:sz w:val="28"/>
          <w:szCs w:val="28"/>
        </w:rPr>
        <w:t>осуществление аварийно-восстановительных, ремонтных работ на объектах жилищно-коммунального хозяйства, социальной сферы, промышленности, энергетики, транспорта и связи, пострадавших в результате чрезвычайных ситуаций или стихийных бедствий;</w:t>
      </w:r>
    </w:p>
    <w:p w:rsidR="003B5483" w:rsidRPr="00C973B6" w:rsidRDefault="003B5483" w:rsidP="003B5483">
      <w:pPr>
        <w:widowControl w:val="0"/>
        <w:numPr>
          <w:ilvl w:val="0"/>
          <w:numId w:val="25"/>
        </w:numPr>
        <w:tabs>
          <w:tab w:val="left" w:pos="1276"/>
        </w:tabs>
        <w:autoSpaceDE w:val="0"/>
        <w:autoSpaceDN w:val="0"/>
        <w:adjustRightInd w:val="0"/>
        <w:ind w:left="0" w:right="-5" w:firstLine="993"/>
        <w:rPr>
          <w:rFonts w:ascii="Times New Roman" w:hAnsi="Times New Roman" w:cs="Times New Roman"/>
          <w:sz w:val="28"/>
          <w:szCs w:val="28"/>
        </w:rPr>
      </w:pPr>
      <w:r w:rsidRPr="00C973B6">
        <w:rPr>
          <w:rFonts w:ascii="Times New Roman" w:hAnsi="Times New Roman" w:cs="Times New Roman"/>
          <w:sz w:val="28"/>
          <w:szCs w:val="28"/>
        </w:rPr>
        <w:t>развертывание и содержание временных пунктов проживания и питания для эвакуированных и пострадавших граждан в течение необходимого срока, но не более месяца;</w:t>
      </w:r>
    </w:p>
    <w:p w:rsidR="003B5483" w:rsidRPr="00C973B6" w:rsidRDefault="003B5483" w:rsidP="003B5483">
      <w:pPr>
        <w:widowControl w:val="0"/>
        <w:numPr>
          <w:ilvl w:val="0"/>
          <w:numId w:val="25"/>
        </w:numPr>
        <w:tabs>
          <w:tab w:val="left" w:pos="1276"/>
        </w:tabs>
        <w:autoSpaceDE w:val="0"/>
        <w:autoSpaceDN w:val="0"/>
        <w:adjustRightInd w:val="0"/>
        <w:ind w:left="0" w:right="-5" w:firstLine="993"/>
        <w:rPr>
          <w:rFonts w:ascii="Times New Roman" w:hAnsi="Times New Roman" w:cs="Times New Roman"/>
          <w:sz w:val="28"/>
          <w:szCs w:val="28"/>
        </w:rPr>
      </w:pPr>
      <w:r w:rsidRPr="00C973B6">
        <w:rPr>
          <w:rFonts w:ascii="Times New Roman" w:hAnsi="Times New Roman" w:cs="Times New Roman"/>
          <w:sz w:val="28"/>
          <w:szCs w:val="28"/>
        </w:rPr>
        <w:t xml:space="preserve">оказание единовременной материальной помощи гражданам, пострадавшим вследствие стихийных бедствий, пожаров, аварийных и </w:t>
      </w:r>
      <w:r w:rsidRPr="00C973B6">
        <w:rPr>
          <w:rFonts w:ascii="Times New Roman" w:hAnsi="Times New Roman" w:cs="Times New Roman"/>
          <w:sz w:val="28"/>
          <w:szCs w:val="28"/>
        </w:rPr>
        <w:lastRenderedPageBreak/>
        <w:t>чрезвычайных ситуаций, террористических актов, а также семьям погибших при выполнении воинского, служебного и гражданского долга.</w:t>
      </w:r>
    </w:p>
    <w:p w:rsidR="003B5483" w:rsidRPr="00C973B6" w:rsidRDefault="003B5483" w:rsidP="003B5483">
      <w:pPr>
        <w:widowControl w:val="0"/>
        <w:numPr>
          <w:ilvl w:val="2"/>
          <w:numId w:val="23"/>
        </w:numPr>
        <w:tabs>
          <w:tab w:val="left" w:pos="1560"/>
        </w:tabs>
        <w:autoSpaceDE w:val="0"/>
        <w:autoSpaceDN w:val="0"/>
        <w:adjustRightInd w:val="0"/>
        <w:ind w:left="0" w:right="-5" w:firstLine="709"/>
        <w:rPr>
          <w:rFonts w:ascii="Times New Roman" w:hAnsi="Times New Roman" w:cs="Times New Roman"/>
          <w:sz w:val="28"/>
          <w:szCs w:val="28"/>
        </w:rPr>
      </w:pPr>
      <w:r w:rsidRPr="00C973B6">
        <w:rPr>
          <w:rFonts w:ascii="Times New Roman" w:hAnsi="Times New Roman" w:cs="Times New Roman"/>
          <w:sz w:val="28"/>
          <w:szCs w:val="28"/>
        </w:rPr>
        <w:t>на мероприятия, связанные с предупреждением возникновения чрезвычайных ситуаций, смягчению последствий или снижению ущерба при угрозе возникновения чрезвычайных ситуаций и стихийных бедствий, в том числе:</w:t>
      </w:r>
    </w:p>
    <w:p w:rsidR="003B5483" w:rsidRPr="00C973B6" w:rsidRDefault="003B5483" w:rsidP="003B5483">
      <w:pPr>
        <w:widowControl w:val="0"/>
        <w:numPr>
          <w:ilvl w:val="0"/>
          <w:numId w:val="26"/>
        </w:numPr>
        <w:tabs>
          <w:tab w:val="left" w:pos="1276"/>
        </w:tabs>
        <w:autoSpaceDE w:val="0"/>
        <w:autoSpaceDN w:val="0"/>
        <w:adjustRightInd w:val="0"/>
        <w:ind w:left="0" w:right="-5" w:firstLine="993"/>
        <w:rPr>
          <w:rFonts w:ascii="Times New Roman" w:hAnsi="Times New Roman" w:cs="Times New Roman"/>
          <w:sz w:val="28"/>
          <w:szCs w:val="28"/>
        </w:rPr>
      </w:pPr>
      <w:r w:rsidRPr="00C973B6">
        <w:rPr>
          <w:rFonts w:ascii="Times New Roman" w:hAnsi="Times New Roman" w:cs="Times New Roman"/>
          <w:sz w:val="28"/>
          <w:szCs w:val="28"/>
        </w:rPr>
        <w:t>проведение поисковых и спасательных работ в природной среде и на водных объектах;</w:t>
      </w:r>
    </w:p>
    <w:p w:rsidR="003B5483" w:rsidRPr="00C973B6" w:rsidRDefault="003B5483" w:rsidP="003B5483">
      <w:pPr>
        <w:widowControl w:val="0"/>
        <w:numPr>
          <w:ilvl w:val="0"/>
          <w:numId w:val="26"/>
        </w:numPr>
        <w:tabs>
          <w:tab w:val="left" w:pos="1276"/>
        </w:tabs>
        <w:autoSpaceDE w:val="0"/>
        <w:autoSpaceDN w:val="0"/>
        <w:adjustRightInd w:val="0"/>
        <w:ind w:left="0" w:right="-5" w:firstLine="993"/>
        <w:rPr>
          <w:rFonts w:ascii="Times New Roman" w:hAnsi="Times New Roman" w:cs="Times New Roman"/>
          <w:sz w:val="28"/>
          <w:szCs w:val="28"/>
        </w:rPr>
      </w:pPr>
      <w:r w:rsidRPr="00C973B6">
        <w:rPr>
          <w:rFonts w:ascii="Times New Roman" w:hAnsi="Times New Roman" w:cs="Times New Roman"/>
          <w:sz w:val="28"/>
          <w:szCs w:val="28"/>
        </w:rPr>
        <w:t>проведение экстренных противоэпидемиологических и противоэпизоотических мероприятий по предупреждению вспышек эпидемий и эпизоотий;</w:t>
      </w:r>
    </w:p>
    <w:p w:rsidR="003B5483" w:rsidRPr="00C973B6" w:rsidRDefault="003B5483" w:rsidP="003B5483">
      <w:pPr>
        <w:widowControl w:val="0"/>
        <w:numPr>
          <w:ilvl w:val="0"/>
          <w:numId w:val="26"/>
        </w:numPr>
        <w:tabs>
          <w:tab w:val="left" w:pos="1276"/>
        </w:tabs>
        <w:autoSpaceDE w:val="0"/>
        <w:autoSpaceDN w:val="0"/>
        <w:adjustRightInd w:val="0"/>
        <w:ind w:left="0" w:right="-5" w:firstLine="993"/>
        <w:rPr>
          <w:rFonts w:ascii="Times New Roman" w:hAnsi="Times New Roman" w:cs="Times New Roman"/>
          <w:sz w:val="28"/>
          <w:szCs w:val="28"/>
        </w:rPr>
      </w:pPr>
      <w:r w:rsidRPr="00C973B6">
        <w:rPr>
          <w:rFonts w:ascii="Times New Roman" w:hAnsi="Times New Roman" w:cs="Times New Roman"/>
          <w:sz w:val="28"/>
          <w:szCs w:val="28"/>
        </w:rPr>
        <w:t>проведение непредвиденных и неотложных работ по строительству, реконструкции или ремонту объектов социально-культурного и жилищно-коммунального назначения;</w:t>
      </w:r>
    </w:p>
    <w:p w:rsidR="003B5483" w:rsidRPr="00C973B6" w:rsidRDefault="003B5483" w:rsidP="003B5483">
      <w:pPr>
        <w:widowControl w:val="0"/>
        <w:numPr>
          <w:ilvl w:val="0"/>
          <w:numId w:val="26"/>
        </w:numPr>
        <w:tabs>
          <w:tab w:val="left" w:pos="1276"/>
        </w:tabs>
        <w:autoSpaceDE w:val="0"/>
        <w:autoSpaceDN w:val="0"/>
        <w:adjustRightInd w:val="0"/>
        <w:ind w:left="0" w:right="-5" w:firstLine="993"/>
        <w:rPr>
          <w:rFonts w:ascii="Times New Roman" w:hAnsi="Times New Roman" w:cs="Times New Roman"/>
          <w:sz w:val="28"/>
          <w:szCs w:val="28"/>
        </w:rPr>
      </w:pPr>
      <w:r w:rsidRPr="00C973B6">
        <w:rPr>
          <w:rFonts w:ascii="Times New Roman" w:hAnsi="Times New Roman" w:cs="Times New Roman"/>
          <w:sz w:val="28"/>
          <w:szCs w:val="28"/>
        </w:rPr>
        <w:t>приобретение материально-технических, медицинских и иных средств, для восполнения резерва материальных ресурсов по предупреждению и ликвидации чрезвычайных ситуаций местного характера;</w:t>
      </w:r>
    </w:p>
    <w:p w:rsidR="003B5483" w:rsidRPr="00C973B6" w:rsidRDefault="003B5483" w:rsidP="003B5483">
      <w:pPr>
        <w:widowControl w:val="0"/>
        <w:numPr>
          <w:ilvl w:val="0"/>
          <w:numId w:val="26"/>
        </w:numPr>
        <w:tabs>
          <w:tab w:val="left" w:pos="1276"/>
        </w:tabs>
        <w:autoSpaceDE w:val="0"/>
        <w:autoSpaceDN w:val="0"/>
        <w:adjustRightInd w:val="0"/>
        <w:ind w:left="0" w:right="-5" w:firstLine="993"/>
        <w:rPr>
          <w:rFonts w:ascii="Times New Roman" w:hAnsi="Times New Roman" w:cs="Times New Roman"/>
          <w:sz w:val="28"/>
          <w:szCs w:val="28"/>
        </w:rPr>
      </w:pPr>
      <w:r w:rsidRPr="00C973B6">
        <w:rPr>
          <w:rFonts w:ascii="Times New Roman" w:hAnsi="Times New Roman" w:cs="Times New Roman"/>
          <w:sz w:val="28"/>
          <w:szCs w:val="28"/>
        </w:rPr>
        <w:t>финансирование расходов по услугам, оказываемым:</w:t>
      </w:r>
    </w:p>
    <w:p w:rsidR="003B5483" w:rsidRPr="00C973B6" w:rsidRDefault="003B5483" w:rsidP="003B5483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left="0" w:right="-5" w:firstLine="709"/>
        <w:rPr>
          <w:rFonts w:ascii="Times New Roman" w:hAnsi="Times New Roman" w:cs="Times New Roman"/>
          <w:sz w:val="28"/>
          <w:szCs w:val="28"/>
        </w:rPr>
      </w:pPr>
      <w:r w:rsidRPr="00C973B6">
        <w:rPr>
          <w:rFonts w:ascii="Times New Roman" w:hAnsi="Times New Roman" w:cs="Times New Roman"/>
          <w:sz w:val="28"/>
          <w:szCs w:val="28"/>
        </w:rPr>
        <w:t>метеорологическими станциями:</w:t>
      </w:r>
    </w:p>
    <w:p w:rsidR="003B5483" w:rsidRPr="00C973B6" w:rsidRDefault="003B5483" w:rsidP="003B5483">
      <w:pPr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right="-5" w:firstLine="709"/>
        <w:rPr>
          <w:rFonts w:ascii="Times New Roman" w:hAnsi="Times New Roman" w:cs="Times New Roman"/>
          <w:sz w:val="28"/>
          <w:szCs w:val="28"/>
        </w:rPr>
      </w:pPr>
      <w:r w:rsidRPr="00C973B6">
        <w:rPr>
          <w:rFonts w:ascii="Times New Roman" w:hAnsi="Times New Roman" w:cs="Times New Roman"/>
          <w:sz w:val="28"/>
          <w:szCs w:val="28"/>
        </w:rPr>
        <w:t>услуги по предоставлению метеоинформации;</w:t>
      </w:r>
    </w:p>
    <w:p w:rsidR="003B5483" w:rsidRPr="00C973B6" w:rsidRDefault="003B5483" w:rsidP="003B5483">
      <w:pPr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right="-5" w:firstLine="709"/>
        <w:rPr>
          <w:rFonts w:ascii="Times New Roman" w:hAnsi="Times New Roman" w:cs="Times New Roman"/>
          <w:sz w:val="28"/>
          <w:szCs w:val="28"/>
        </w:rPr>
      </w:pPr>
      <w:r w:rsidRPr="00C973B6">
        <w:rPr>
          <w:rFonts w:ascii="Times New Roman" w:hAnsi="Times New Roman" w:cs="Times New Roman"/>
          <w:sz w:val="28"/>
          <w:szCs w:val="28"/>
        </w:rPr>
        <w:t>услуги по предоставлению гидроинформации;</w:t>
      </w:r>
    </w:p>
    <w:p w:rsidR="003B5483" w:rsidRPr="00C973B6" w:rsidRDefault="003B5483" w:rsidP="003B5483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left="0" w:right="-5" w:firstLine="709"/>
        <w:rPr>
          <w:rFonts w:ascii="Times New Roman" w:hAnsi="Times New Roman" w:cs="Times New Roman"/>
          <w:sz w:val="28"/>
          <w:szCs w:val="28"/>
        </w:rPr>
      </w:pPr>
      <w:r w:rsidRPr="00C973B6">
        <w:rPr>
          <w:rFonts w:ascii="Times New Roman" w:hAnsi="Times New Roman" w:cs="Times New Roman"/>
          <w:sz w:val="28"/>
          <w:szCs w:val="28"/>
        </w:rPr>
        <w:t>средствами массовой информации:</w:t>
      </w:r>
    </w:p>
    <w:p w:rsidR="003B5483" w:rsidRPr="00C973B6" w:rsidRDefault="003B5483" w:rsidP="003B5483">
      <w:pPr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right="-5" w:firstLine="709"/>
        <w:rPr>
          <w:rFonts w:ascii="Times New Roman" w:hAnsi="Times New Roman" w:cs="Times New Roman"/>
          <w:sz w:val="28"/>
          <w:szCs w:val="28"/>
        </w:rPr>
      </w:pPr>
      <w:r w:rsidRPr="00C973B6">
        <w:rPr>
          <w:rFonts w:ascii="Times New Roman" w:hAnsi="Times New Roman" w:cs="Times New Roman"/>
          <w:sz w:val="28"/>
          <w:szCs w:val="28"/>
        </w:rPr>
        <w:t>трансляция видеороликов;</w:t>
      </w:r>
    </w:p>
    <w:p w:rsidR="003B5483" w:rsidRPr="00C973B6" w:rsidRDefault="003B5483" w:rsidP="003B5483">
      <w:pPr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right="-5" w:firstLine="709"/>
        <w:rPr>
          <w:rFonts w:ascii="Times New Roman" w:hAnsi="Times New Roman" w:cs="Times New Roman"/>
          <w:sz w:val="28"/>
          <w:szCs w:val="28"/>
        </w:rPr>
      </w:pPr>
      <w:r w:rsidRPr="00C973B6">
        <w:rPr>
          <w:rFonts w:ascii="Times New Roman" w:hAnsi="Times New Roman" w:cs="Times New Roman"/>
          <w:sz w:val="28"/>
          <w:szCs w:val="28"/>
        </w:rPr>
        <w:t>изготовление видеороликов;</w:t>
      </w:r>
    </w:p>
    <w:p w:rsidR="003B5483" w:rsidRPr="00C973B6" w:rsidRDefault="003B5483" w:rsidP="003B5483">
      <w:pPr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right="-5" w:firstLine="709"/>
        <w:rPr>
          <w:rFonts w:ascii="Times New Roman" w:hAnsi="Times New Roman" w:cs="Times New Roman"/>
          <w:sz w:val="28"/>
          <w:szCs w:val="28"/>
        </w:rPr>
      </w:pPr>
      <w:r w:rsidRPr="00C973B6">
        <w:rPr>
          <w:rFonts w:ascii="Times New Roman" w:hAnsi="Times New Roman" w:cs="Times New Roman"/>
          <w:sz w:val="28"/>
          <w:szCs w:val="28"/>
        </w:rPr>
        <w:t>публикация памяток;</w:t>
      </w:r>
    </w:p>
    <w:p w:rsidR="003B5483" w:rsidRPr="00C973B6" w:rsidRDefault="003B5483" w:rsidP="003B5483">
      <w:pPr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right="-5" w:firstLine="709"/>
        <w:rPr>
          <w:rFonts w:ascii="Times New Roman" w:hAnsi="Times New Roman" w:cs="Times New Roman"/>
          <w:sz w:val="28"/>
          <w:szCs w:val="28"/>
        </w:rPr>
      </w:pPr>
      <w:r w:rsidRPr="00C973B6">
        <w:rPr>
          <w:rFonts w:ascii="Times New Roman" w:hAnsi="Times New Roman" w:cs="Times New Roman"/>
          <w:sz w:val="28"/>
          <w:szCs w:val="28"/>
        </w:rPr>
        <w:t>изготовление памяток и агитационных материалов;</w:t>
      </w:r>
    </w:p>
    <w:p w:rsidR="003B5483" w:rsidRPr="00C973B6" w:rsidRDefault="003B5483" w:rsidP="003B5483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left="0" w:right="-5" w:firstLine="709"/>
        <w:rPr>
          <w:rFonts w:ascii="Times New Roman" w:hAnsi="Times New Roman" w:cs="Times New Roman"/>
          <w:sz w:val="28"/>
          <w:szCs w:val="28"/>
        </w:rPr>
      </w:pPr>
      <w:r w:rsidRPr="00C973B6">
        <w:rPr>
          <w:rFonts w:ascii="Times New Roman" w:hAnsi="Times New Roman" w:cs="Times New Roman"/>
          <w:sz w:val="28"/>
          <w:szCs w:val="28"/>
        </w:rPr>
        <w:t>операторами спутниковой связи:</w:t>
      </w:r>
    </w:p>
    <w:p w:rsidR="003B5483" w:rsidRPr="00C973B6" w:rsidRDefault="003B5483" w:rsidP="003B5483">
      <w:pPr>
        <w:widowControl w:val="0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ind w:left="0" w:right="-5" w:firstLine="709"/>
        <w:rPr>
          <w:rFonts w:ascii="Times New Roman" w:hAnsi="Times New Roman" w:cs="Times New Roman"/>
          <w:sz w:val="28"/>
          <w:szCs w:val="28"/>
        </w:rPr>
      </w:pPr>
      <w:r w:rsidRPr="00C973B6">
        <w:rPr>
          <w:rFonts w:ascii="Times New Roman" w:hAnsi="Times New Roman" w:cs="Times New Roman"/>
          <w:sz w:val="28"/>
          <w:szCs w:val="28"/>
        </w:rPr>
        <w:t>доступ к услугам спутниковой связи;</w:t>
      </w:r>
    </w:p>
    <w:p w:rsidR="003B5483" w:rsidRPr="00C973B6" w:rsidRDefault="003B5483" w:rsidP="003B5483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left="0" w:right="-5" w:firstLine="709"/>
        <w:rPr>
          <w:rFonts w:ascii="Times New Roman" w:hAnsi="Times New Roman" w:cs="Times New Roman"/>
          <w:sz w:val="28"/>
          <w:szCs w:val="28"/>
        </w:rPr>
      </w:pPr>
      <w:r w:rsidRPr="00C973B6">
        <w:rPr>
          <w:rFonts w:ascii="Times New Roman" w:hAnsi="Times New Roman" w:cs="Times New Roman"/>
          <w:sz w:val="28"/>
          <w:szCs w:val="28"/>
        </w:rPr>
        <w:t>юридическими лицами, индивидуальными предпринимателями:</w:t>
      </w:r>
    </w:p>
    <w:p w:rsidR="003B5483" w:rsidRPr="00C973B6" w:rsidRDefault="003B5483" w:rsidP="003B5483">
      <w:pPr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ind w:left="0" w:right="-5" w:firstLine="709"/>
        <w:rPr>
          <w:rFonts w:ascii="Times New Roman" w:hAnsi="Times New Roman" w:cs="Times New Roman"/>
          <w:sz w:val="28"/>
          <w:szCs w:val="28"/>
        </w:rPr>
      </w:pPr>
      <w:r w:rsidRPr="00C973B6">
        <w:rPr>
          <w:rFonts w:ascii="Times New Roman" w:hAnsi="Times New Roman" w:cs="Times New Roman"/>
          <w:sz w:val="28"/>
          <w:szCs w:val="28"/>
        </w:rPr>
        <w:t>изготовление памяток и агитационных материалов.</w:t>
      </w:r>
    </w:p>
    <w:p w:rsidR="003B5483" w:rsidRPr="009274F1" w:rsidRDefault="003B5483" w:rsidP="003B5483">
      <w:pPr>
        <w:widowControl w:val="0"/>
        <w:autoSpaceDE w:val="0"/>
        <w:autoSpaceDN w:val="0"/>
        <w:adjustRightInd w:val="0"/>
        <w:ind w:right="-5"/>
        <w:rPr>
          <w:rFonts w:ascii="Times New Roman" w:hAnsi="Times New Roman" w:cs="Times New Roman"/>
          <w:sz w:val="28"/>
          <w:szCs w:val="28"/>
        </w:rPr>
      </w:pPr>
    </w:p>
    <w:p w:rsidR="0084665C" w:rsidRDefault="003B5483" w:rsidP="0084665C">
      <w:pPr>
        <w:widowControl w:val="0"/>
        <w:numPr>
          <w:ilvl w:val="0"/>
          <w:numId w:val="31"/>
        </w:numPr>
        <w:tabs>
          <w:tab w:val="left" w:pos="142"/>
        </w:tabs>
        <w:autoSpaceDE w:val="0"/>
        <w:autoSpaceDN w:val="0"/>
        <w:adjustRightInd w:val="0"/>
        <w:ind w:left="0" w:right="-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F1">
        <w:rPr>
          <w:rFonts w:ascii="Times New Roman" w:hAnsi="Times New Roman" w:cs="Times New Roman"/>
          <w:b/>
          <w:sz w:val="28"/>
          <w:szCs w:val="28"/>
        </w:rPr>
        <w:t xml:space="preserve">Условия предоставления и порядок расходования </w:t>
      </w:r>
    </w:p>
    <w:p w:rsidR="003B5483" w:rsidRPr="0084665C" w:rsidRDefault="003B5483" w:rsidP="0084665C">
      <w:pPr>
        <w:widowControl w:val="0"/>
        <w:tabs>
          <w:tab w:val="left" w:pos="142"/>
        </w:tabs>
        <w:autoSpaceDE w:val="0"/>
        <w:autoSpaceDN w:val="0"/>
        <w:adjustRightInd w:val="0"/>
        <w:ind w:left="0" w:right="-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665C">
        <w:rPr>
          <w:rFonts w:ascii="Times New Roman" w:hAnsi="Times New Roman" w:cs="Times New Roman"/>
          <w:b/>
          <w:sz w:val="28"/>
          <w:szCs w:val="28"/>
        </w:rPr>
        <w:t>бюджетных ассигнований резервного фонда</w:t>
      </w:r>
    </w:p>
    <w:p w:rsidR="003B5483" w:rsidRPr="009274F1" w:rsidRDefault="003B5483" w:rsidP="003B5483">
      <w:pPr>
        <w:widowControl w:val="0"/>
        <w:autoSpaceDE w:val="0"/>
        <w:autoSpaceDN w:val="0"/>
        <w:adjustRightInd w:val="0"/>
        <w:ind w:right="-5"/>
        <w:rPr>
          <w:rFonts w:ascii="Times New Roman" w:hAnsi="Times New Roman" w:cs="Times New Roman"/>
          <w:sz w:val="28"/>
          <w:szCs w:val="28"/>
        </w:rPr>
      </w:pPr>
    </w:p>
    <w:p w:rsidR="003B5483" w:rsidRPr="009274F1" w:rsidRDefault="003B5483" w:rsidP="003B5483">
      <w:pPr>
        <w:pStyle w:val="a3"/>
        <w:widowControl w:val="0"/>
        <w:numPr>
          <w:ilvl w:val="1"/>
          <w:numId w:val="38"/>
        </w:numPr>
        <w:autoSpaceDE w:val="0"/>
        <w:autoSpaceDN w:val="0"/>
        <w:adjustRightInd w:val="0"/>
        <w:ind w:left="0" w:right="-5" w:firstLine="709"/>
        <w:rPr>
          <w:rFonts w:ascii="Times New Roman" w:eastAsia="Calibri" w:hAnsi="Times New Roman" w:cs="Times New Roman"/>
          <w:sz w:val="28"/>
          <w:szCs w:val="28"/>
        </w:rPr>
      </w:pPr>
      <w:r w:rsidRPr="009274F1">
        <w:rPr>
          <w:rFonts w:ascii="Times New Roman" w:eastAsia="Calibri" w:hAnsi="Times New Roman" w:cs="Times New Roman"/>
          <w:sz w:val="28"/>
          <w:szCs w:val="28"/>
        </w:rPr>
        <w:t xml:space="preserve">Решение о выделении бюджетных ассигнований из резервного фонда принимается Главой </w:t>
      </w:r>
      <w:r w:rsidR="00211234">
        <w:rPr>
          <w:rFonts w:ascii="Times New Roman" w:eastAsia="Calibri" w:hAnsi="Times New Roman" w:cs="Times New Roman"/>
          <w:sz w:val="28"/>
          <w:szCs w:val="28"/>
        </w:rPr>
        <w:t>села</w:t>
      </w:r>
      <w:r w:rsidRPr="009274F1">
        <w:rPr>
          <w:rFonts w:ascii="Times New Roman" w:eastAsia="Calibri" w:hAnsi="Times New Roman" w:cs="Times New Roman"/>
          <w:sz w:val="28"/>
          <w:szCs w:val="28"/>
        </w:rPr>
        <w:t xml:space="preserve"> в форме распоряжения Администрации </w:t>
      </w:r>
      <w:r w:rsidR="00211234">
        <w:rPr>
          <w:rFonts w:ascii="Times New Roman" w:eastAsia="Calibri" w:hAnsi="Times New Roman" w:cs="Times New Roman"/>
          <w:sz w:val="28"/>
          <w:szCs w:val="28"/>
        </w:rPr>
        <w:t>села</w:t>
      </w:r>
      <w:r w:rsidRPr="009274F1">
        <w:rPr>
          <w:rFonts w:ascii="Times New Roman" w:eastAsia="Calibri" w:hAnsi="Times New Roman" w:cs="Times New Roman"/>
          <w:sz w:val="28"/>
          <w:szCs w:val="28"/>
        </w:rPr>
        <w:t xml:space="preserve">. Проект распоряжения Администрации </w:t>
      </w:r>
      <w:r w:rsidR="00211234">
        <w:rPr>
          <w:rFonts w:ascii="Times New Roman" w:eastAsia="Calibri" w:hAnsi="Times New Roman" w:cs="Times New Roman"/>
          <w:sz w:val="28"/>
          <w:szCs w:val="28"/>
        </w:rPr>
        <w:t>села</w:t>
      </w:r>
      <w:r w:rsidRPr="009274F1">
        <w:rPr>
          <w:rFonts w:ascii="Times New Roman" w:eastAsia="Calibri" w:hAnsi="Times New Roman" w:cs="Times New Roman"/>
          <w:sz w:val="28"/>
          <w:szCs w:val="28"/>
        </w:rPr>
        <w:t xml:space="preserve"> о выделении бюджетных ассигнований из резервного фонда готовится </w:t>
      </w:r>
      <w:r w:rsidR="00211234">
        <w:rPr>
          <w:rFonts w:ascii="Times New Roman" w:eastAsia="Calibri" w:hAnsi="Times New Roman" w:cs="Times New Roman"/>
          <w:sz w:val="28"/>
          <w:szCs w:val="28"/>
        </w:rPr>
        <w:t>специалистами Администрации села</w:t>
      </w:r>
      <w:r w:rsidRPr="009274F1">
        <w:rPr>
          <w:rFonts w:ascii="Times New Roman" w:eastAsia="Calibri" w:hAnsi="Times New Roman" w:cs="Times New Roman"/>
          <w:sz w:val="28"/>
          <w:szCs w:val="28"/>
        </w:rPr>
        <w:t>, в котором указываются:</w:t>
      </w:r>
    </w:p>
    <w:p w:rsidR="003B5483" w:rsidRPr="009274F1" w:rsidRDefault="003B5483" w:rsidP="003B5483">
      <w:pPr>
        <w:numPr>
          <w:ilvl w:val="0"/>
          <w:numId w:val="36"/>
        </w:numPr>
        <w:tabs>
          <w:tab w:val="left" w:pos="993"/>
        </w:tabs>
        <w:ind w:left="0" w:firstLine="851"/>
        <w:rPr>
          <w:rFonts w:ascii="Times New Roman" w:eastAsia="Calibri" w:hAnsi="Times New Roman" w:cs="Times New Roman"/>
          <w:sz w:val="28"/>
          <w:szCs w:val="28"/>
        </w:rPr>
      </w:pPr>
      <w:r w:rsidRPr="009274F1">
        <w:rPr>
          <w:rFonts w:ascii="Times New Roman" w:eastAsia="Calibri" w:hAnsi="Times New Roman" w:cs="Times New Roman"/>
          <w:sz w:val="28"/>
          <w:szCs w:val="28"/>
        </w:rPr>
        <w:t>направление расходования бюджетных ассигнований резервного фонда;</w:t>
      </w:r>
    </w:p>
    <w:p w:rsidR="003B5483" w:rsidRPr="009274F1" w:rsidRDefault="003B5483" w:rsidP="003B5483">
      <w:pPr>
        <w:numPr>
          <w:ilvl w:val="0"/>
          <w:numId w:val="36"/>
        </w:numPr>
        <w:tabs>
          <w:tab w:val="left" w:pos="993"/>
        </w:tabs>
        <w:ind w:left="0" w:firstLine="851"/>
        <w:rPr>
          <w:rFonts w:ascii="Times New Roman" w:eastAsia="Calibri" w:hAnsi="Times New Roman" w:cs="Times New Roman"/>
          <w:sz w:val="28"/>
          <w:szCs w:val="28"/>
        </w:rPr>
      </w:pPr>
      <w:r w:rsidRPr="009274F1">
        <w:rPr>
          <w:rFonts w:ascii="Times New Roman" w:eastAsia="Calibri" w:hAnsi="Times New Roman" w:cs="Times New Roman"/>
          <w:sz w:val="28"/>
          <w:szCs w:val="28"/>
        </w:rPr>
        <w:t>источник предоставления бюджетных ассигнований – резервный фонд;</w:t>
      </w:r>
    </w:p>
    <w:p w:rsidR="003B5483" w:rsidRPr="009274F1" w:rsidRDefault="003B5483" w:rsidP="003B5483">
      <w:pPr>
        <w:numPr>
          <w:ilvl w:val="0"/>
          <w:numId w:val="36"/>
        </w:numPr>
        <w:tabs>
          <w:tab w:val="left" w:pos="993"/>
        </w:tabs>
        <w:ind w:left="0" w:firstLine="851"/>
        <w:rPr>
          <w:rFonts w:ascii="Times New Roman" w:eastAsia="Calibri" w:hAnsi="Times New Roman" w:cs="Times New Roman"/>
          <w:sz w:val="28"/>
          <w:szCs w:val="28"/>
        </w:rPr>
      </w:pPr>
      <w:r w:rsidRPr="009274F1">
        <w:rPr>
          <w:rFonts w:ascii="Times New Roman" w:eastAsia="Calibri" w:hAnsi="Times New Roman" w:cs="Times New Roman"/>
          <w:sz w:val="28"/>
          <w:szCs w:val="28"/>
        </w:rPr>
        <w:t>отраслевой (функциональный) орган местного самоуправления,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274F1">
        <w:rPr>
          <w:rFonts w:ascii="Times New Roman" w:eastAsia="Calibri" w:hAnsi="Times New Roman" w:cs="Times New Roman"/>
          <w:sz w:val="28"/>
          <w:szCs w:val="28"/>
        </w:rPr>
        <w:t>чье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274F1">
        <w:rPr>
          <w:rFonts w:ascii="Times New Roman" w:eastAsia="Calibri" w:hAnsi="Times New Roman" w:cs="Times New Roman"/>
          <w:sz w:val="28"/>
          <w:szCs w:val="28"/>
        </w:rPr>
        <w:t>распоряжение выделяются средства резервного фонда;</w:t>
      </w:r>
    </w:p>
    <w:p w:rsidR="003B5483" w:rsidRPr="009274F1" w:rsidRDefault="003B5483" w:rsidP="003B5483">
      <w:pPr>
        <w:numPr>
          <w:ilvl w:val="0"/>
          <w:numId w:val="36"/>
        </w:numPr>
        <w:tabs>
          <w:tab w:val="left" w:pos="993"/>
        </w:tabs>
        <w:ind w:left="0" w:firstLine="851"/>
        <w:rPr>
          <w:rFonts w:ascii="Times New Roman" w:eastAsia="Calibri" w:hAnsi="Times New Roman" w:cs="Times New Roman"/>
          <w:sz w:val="28"/>
          <w:szCs w:val="28"/>
        </w:rPr>
      </w:pPr>
      <w:r w:rsidRPr="009274F1">
        <w:rPr>
          <w:rFonts w:ascii="Times New Roman" w:eastAsia="Calibri" w:hAnsi="Times New Roman" w:cs="Times New Roman"/>
          <w:sz w:val="28"/>
          <w:szCs w:val="28"/>
        </w:rPr>
        <w:t>размер бюджетных ассигнований;</w:t>
      </w:r>
    </w:p>
    <w:p w:rsidR="003B5483" w:rsidRPr="00211234" w:rsidRDefault="00211234" w:rsidP="00211234">
      <w:pPr>
        <w:numPr>
          <w:ilvl w:val="0"/>
          <w:numId w:val="36"/>
        </w:numPr>
        <w:tabs>
          <w:tab w:val="left" w:pos="993"/>
        </w:tabs>
        <w:ind w:left="0" w:firstLine="85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целевое назначение</w:t>
      </w:r>
      <w:r w:rsidR="003B5483" w:rsidRPr="0021123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B5483" w:rsidRPr="009274F1" w:rsidRDefault="003B5483" w:rsidP="003B5483">
      <w:pPr>
        <w:widowControl w:val="0"/>
        <w:autoSpaceDE w:val="0"/>
        <w:autoSpaceDN w:val="0"/>
        <w:adjustRightInd w:val="0"/>
        <w:ind w:left="0" w:right="-5" w:firstLine="709"/>
        <w:rPr>
          <w:rFonts w:ascii="Times New Roman" w:hAnsi="Times New Roman" w:cs="Times New Roman"/>
          <w:sz w:val="28"/>
          <w:szCs w:val="28"/>
        </w:rPr>
      </w:pPr>
      <w:r w:rsidRPr="009274F1">
        <w:rPr>
          <w:rFonts w:ascii="Times New Roman" w:eastAsia="Calibri" w:hAnsi="Times New Roman" w:cs="Times New Roman"/>
          <w:sz w:val="28"/>
          <w:szCs w:val="28"/>
        </w:rPr>
        <w:t xml:space="preserve">К проекту правового акта Администрации </w:t>
      </w:r>
      <w:r w:rsidR="00211234">
        <w:rPr>
          <w:rFonts w:ascii="Times New Roman" w:eastAsia="Calibri" w:hAnsi="Times New Roman" w:cs="Times New Roman"/>
          <w:sz w:val="28"/>
          <w:szCs w:val="28"/>
        </w:rPr>
        <w:t>села</w:t>
      </w:r>
      <w:r w:rsidRPr="009274F1">
        <w:rPr>
          <w:rFonts w:ascii="Times New Roman" w:eastAsia="Calibri" w:hAnsi="Times New Roman" w:cs="Times New Roman"/>
          <w:sz w:val="28"/>
          <w:szCs w:val="28"/>
        </w:rPr>
        <w:t xml:space="preserve"> о выделении бюджетных ассигнований резервного фонда в обязательном порядке прилагаются документы, послужившие основанием для выделения средств резервног</w:t>
      </w:r>
      <w:r>
        <w:rPr>
          <w:rFonts w:ascii="Times New Roman" w:eastAsia="Calibri" w:hAnsi="Times New Roman" w:cs="Times New Roman"/>
          <w:sz w:val="28"/>
          <w:szCs w:val="28"/>
        </w:rPr>
        <w:t xml:space="preserve">о фонда, а </w:t>
      </w:r>
      <w:r w:rsidRPr="009274F1">
        <w:rPr>
          <w:rFonts w:ascii="Times New Roman" w:eastAsia="Calibri" w:hAnsi="Times New Roman" w:cs="Times New Roman"/>
          <w:sz w:val="28"/>
          <w:szCs w:val="28"/>
        </w:rPr>
        <w:t>также содержащие его финансово-экономическое обоснование</w:t>
      </w:r>
      <w:r w:rsidRPr="009274F1">
        <w:rPr>
          <w:rFonts w:ascii="Times New Roman" w:hAnsi="Times New Roman" w:cs="Times New Roman"/>
          <w:sz w:val="28"/>
          <w:szCs w:val="28"/>
        </w:rPr>
        <w:t>.</w:t>
      </w:r>
    </w:p>
    <w:p w:rsidR="003B5483" w:rsidRPr="009274F1" w:rsidRDefault="003B5483" w:rsidP="003B5483">
      <w:pPr>
        <w:widowControl w:val="0"/>
        <w:numPr>
          <w:ilvl w:val="1"/>
          <w:numId w:val="38"/>
        </w:numPr>
        <w:tabs>
          <w:tab w:val="left" w:pos="1276"/>
        </w:tabs>
        <w:autoSpaceDE w:val="0"/>
        <w:autoSpaceDN w:val="0"/>
        <w:adjustRightInd w:val="0"/>
        <w:ind w:left="0" w:right="-5" w:firstLine="709"/>
        <w:rPr>
          <w:rFonts w:ascii="Times New Roman" w:hAnsi="Times New Roman" w:cs="Times New Roman"/>
          <w:sz w:val="28"/>
          <w:szCs w:val="28"/>
        </w:rPr>
      </w:pPr>
      <w:r w:rsidRPr="009274F1">
        <w:rPr>
          <w:rFonts w:ascii="Times New Roman" w:hAnsi="Times New Roman" w:cs="Times New Roman"/>
          <w:sz w:val="28"/>
          <w:szCs w:val="28"/>
        </w:rPr>
        <w:t xml:space="preserve">Финансирование мероприятий, указанных в пункте 2.1.1, производится за счёт средств организаций, находящихся в зонах чрезвычайных ситуаций, соответствующих бюджетов, страховых фондов и других источников. </w:t>
      </w:r>
    </w:p>
    <w:p w:rsidR="003B5483" w:rsidRPr="009274F1" w:rsidRDefault="003B5483" w:rsidP="00211234">
      <w:pPr>
        <w:widowControl w:val="0"/>
        <w:autoSpaceDE w:val="0"/>
        <w:autoSpaceDN w:val="0"/>
        <w:adjustRightInd w:val="0"/>
        <w:ind w:left="0" w:right="-5" w:firstLine="709"/>
        <w:rPr>
          <w:rFonts w:ascii="Times New Roman" w:hAnsi="Times New Roman" w:cs="Times New Roman"/>
          <w:sz w:val="28"/>
          <w:szCs w:val="28"/>
        </w:rPr>
      </w:pPr>
      <w:r w:rsidRPr="009274F1">
        <w:rPr>
          <w:rFonts w:ascii="Times New Roman" w:hAnsi="Times New Roman" w:cs="Times New Roman"/>
          <w:sz w:val="28"/>
          <w:szCs w:val="28"/>
        </w:rPr>
        <w:t>Ликвидация чрезвычайной ситуации локального характера осуществляется за счёт собственных средств организаций.</w:t>
      </w:r>
    </w:p>
    <w:p w:rsidR="003B5483" w:rsidRPr="009274F1" w:rsidRDefault="003B5483" w:rsidP="003B5483">
      <w:pPr>
        <w:widowControl w:val="0"/>
        <w:numPr>
          <w:ilvl w:val="1"/>
          <w:numId w:val="38"/>
        </w:numPr>
        <w:tabs>
          <w:tab w:val="left" w:pos="1276"/>
        </w:tabs>
        <w:autoSpaceDE w:val="0"/>
        <w:autoSpaceDN w:val="0"/>
        <w:adjustRightInd w:val="0"/>
        <w:ind w:left="0" w:right="-5" w:firstLine="709"/>
        <w:rPr>
          <w:rFonts w:ascii="Times New Roman" w:hAnsi="Times New Roman" w:cs="Times New Roman"/>
          <w:sz w:val="28"/>
          <w:szCs w:val="28"/>
        </w:rPr>
      </w:pPr>
      <w:r w:rsidRPr="009274F1">
        <w:rPr>
          <w:rFonts w:ascii="Times New Roman" w:hAnsi="Times New Roman" w:cs="Times New Roman"/>
          <w:sz w:val="28"/>
          <w:szCs w:val="28"/>
        </w:rPr>
        <w:t xml:space="preserve">В случае недостаточности средств, находящихся в распоряжении организаций, главных распорядителей и получателей средств местного бюджета, руководители организаций не позднее одного месяца с даты возникновения чрезвычайной ситуации обращаются к Главе </w:t>
      </w:r>
      <w:r w:rsidR="00211234">
        <w:rPr>
          <w:rFonts w:ascii="Times New Roman" w:hAnsi="Times New Roman" w:cs="Times New Roman"/>
          <w:sz w:val="28"/>
          <w:szCs w:val="28"/>
        </w:rPr>
        <w:t>села</w:t>
      </w:r>
      <w:r w:rsidRPr="009274F1">
        <w:rPr>
          <w:rFonts w:ascii="Times New Roman" w:hAnsi="Times New Roman" w:cs="Times New Roman"/>
          <w:sz w:val="28"/>
          <w:szCs w:val="28"/>
        </w:rPr>
        <w:t xml:space="preserve"> с просьбой о выделении бюджетных ассигнований из резервного фонда, с указанием объема, обоснования запрашиваемых финансовых средств и цели их использования. Одновременно с обращением о выделении средств из резервного фонда предоставляются:</w:t>
      </w:r>
    </w:p>
    <w:p w:rsidR="003B5483" w:rsidRPr="009274F1" w:rsidRDefault="003B5483" w:rsidP="003B5483">
      <w:pPr>
        <w:numPr>
          <w:ilvl w:val="0"/>
          <w:numId w:val="32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9274F1">
        <w:rPr>
          <w:rFonts w:ascii="Times New Roman" w:hAnsi="Times New Roman" w:cs="Times New Roman"/>
          <w:sz w:val="28"/>
          <w:szCs w:val="28"/>
        </w:rPr>
        <w:t>смета-заявка потребности в денежных средствах</w:t>
      </w:r>
      <w:r w:rsidRPr="009274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74F1">
        <w:rPr>
          <w:rFonts w:ascii="Times New Roman" w:hAnsi="Times New Roman" w:cs="Times New Roman"/>
          <w:snapToGrid w:val="0"/>
          <w:sz w:val="28"/>
          <w:szCs w:val="28"/>
        </w:rPr>
        <w:t>на оказание помощи в ликвидации чрезвычайной ситуации и её последствий</w:t>
      </w:r>
      <w:r w:rsidRPr="009274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74F1">
        <w:rPr>
          <w:rFonts w:ascii="Times New Roman" w:hAnsi="Times New Roman" w:cs="Times New Roman"/>
          <w:sz w:val="28"/>
          <w:szCs w:val="28"/>
        </w:rPr>
        <w:t>по форме согласно приложению № 1 к настоящему Положению;</w:t>
      </w:r>
    </w:p>
    <w:p w:rsidR="003B5483" w:rsidRPr="009274F1" w:rsidRDefault="003B5483" w:rsidP="003B5483">
      <w:pPr>
        <w:numPr>
          <w:ilvl w:val="0"/>
          <w:numId w:val="32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9274F1">
        <w:rPr>
          <w:rFonts w:ascii="Times New Roman" w:hAnsi="Times New Roman" w:cs="Times New Roman"/>
          <w:sz w:val="28"/>
          <w:szCs w:val="28"/>
        </w:rPr>
        <w:t>акт обследования объекта повреждённого (разрушенного) по форме согласно приложению № 2 к настоящему Положению;</w:t>
      </w:r>
    </w:p>
    <w:p w:rsidR="003B5483" w:rsidRPr="009274F1" w:rsidRDefault="003B5483" w:rsidP="003B5483">
      <w:pPr>
        <w:numPr>
          <w:ilvl w:val="0"/>
          <w:numId w:val="32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9274F1">
        <w:rPr>
          <w:rFonts w:ascii="Times New Roman" w:hAnsi="Times New Roman" w:cs="Times New Roman"/>
          <w:sz w:val="28"/>
          <w:szCs w:val="28"/>
        </w:rPr>
        <w:t>договоры, счета-фактуры, приказы на проведение работ с приложением расчетов произведенных затрат (при проведении аварийно-спасательных и аварийно-восстановительных работ);</w:t>
      </w:r>
    </w:p>
    <w:p w:rsidR="003B5483" w:rsidRPr="009274F1" w:rsidRDefault="003B5483" w:rsidP="003B5483">
      <w:pPr>
        <w:numPr>
          <w:ilvl w:val="0"/>
          <w:numId w:val="32"/>
        </w:numPr>
        <w:tabs>
          <w:tab w:val="left" w:pos="993"/>
        </w:tabs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9274F1">
        <w:rPr>
          <w:rFonts w:ascii="Times New Roman" w:hAnsi="Times New Roman" w:cs="Times New Roman"/>
          <w:sz w:val="28"/>
          <w:szCs w:val="28"/>
        </w:rPr>
        <w:t>основные сведения о повреждении (разрушении) по форме согласно приложению № 3 к настоящему Положению;</w:t>
      </w:r>
    </w:p>
    <w:p w:rsidR="003B5483" w:rsidRPr="009274F1" w:rsidRDefault="003B5483" w:rsidP="003B5483">
      <w:pPr>
        <w:numPr>
          <w:ilvl w:val="0"/>
          <w:numId w:val="32"/>
        </w:numPr>
        <w:tabs>
          <w:tab w:val="left" w:pos="993"/>
        </w:tabs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9274F1">
        <w:rPr>
          <w:rFonts w:ascii="Times New Roman" w:hAnsi="Times New Roman" w:cs="Times New Roman"/>
          <w:sz w:val="28"/>
          <w:szCs w:val="28"/>
        </w:rPr>
        <w:t>документы от страховых компаний о сумме страхового возмещения (в случае, если объект застрахован);</w:t>
      </w:r>
    </w:p>
    <w:p w:rsidR="003B5483" w:rsidRPr="009274F1" w:rsidRDefault="003B5483" w:rsidP="003B5483">
      <w:pPr>
        <w:numPr>
          <w:ilvl w:val="0"/>
          <w:numId w:val="32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9274F1">
        <w:rPr>
          <w:rFonts w:ascii="Times New Roman" w:hAnsi="Times New Roman" w:cs="Times New Roman"/>
          <w:sz w:val="28"/>
          <w:szCs w:val="28"/>
        </w:rPr>
        <w:t>список пострадавших граждан по форме согласно приложению № 4 к настоящему Положению;</w:t>
      </w:r>
    </w:p>
    <w:p w:rsidR="003B5483" w:rsidRPr="009274F1" w:rsidRDefault="003B5483" w:rsidP="003B5483">
      <w:pPr>
        <w:numPr>
          <w:ilvl w:val="0"/>
          <w:numId w:val="32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9274F1">
        <w:rPr>
          <w:rFonts w:ascii="Times New Roman" w:hAnsi="Times New Roman" w:cs="Times New Roman"/>
          <w:sz w:val="28"/>
          <w:szCs w:val="28"/>
        </w:rPr>
        <w:t>справки соответствующих государственных органов, подтверждающие факт и характер чрезвычайной ситуации, террористического акта и (или) решение комиссии по предупреждению и ликвидации чрезвычайных ситуаций и обеспечению пожарной безопасности муниципального образования сельского поселения.</w:t>
      </w:r>
    </w:p>
    <w:p w:rsidR="003B5483" w:rsidRPr="009274F1" w:rsidRDefault="003B5483" w:rsidP="003B5483">
      <w:pPr>
        <w:numPr>
          <w:ilvl w:val="2"/>
          <w:numId w:val="38"/>
        </w:numPr>
        <w:tabs>
          <w:tab w:val="left" w:pos="1560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9274F1">
        <w:rPr>
          <w:rFonts w:ascii="Times New Roman" w:hAnsi="Times New Roman" w:cs="Times New Roman"/>
          <w:sz w:val="28"/>
          <w:szCs w:val="28"/>
        </w:rPr>
        <w:t>Заявители несут персональную ответственность за представляемую информацию.</w:t>
      </w:r>
    </w:p>
    <w:p w:rsidR="003B5483" w:rsidRPr="009274F1" w:rsidRDefault="003B5483" w:rsidP="003B5483">
      <w:pPr>
        <w:numPr>
          <w:ilvl w:val="1"/>
          <w:numId w:val="38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9274F1">
        <w:rPr>
          <w:rFonts w:ascii="Times New Roman" w:hAnsi="Times New Roman" w:cs="Times New Roman"/>
          <w:sz w:val="28"/>
          <w:szCs w:val="28"/>
        </w:rPr>
        <w:t xml:space="preserve">По поручению Главы </w:t>
      </w:r>
      <w:r w:rsidR="00400541">
        <w:rPr>
          <w:rFonts w:ascii="Times New Roman" w:hAnsi="Times New Roman" w:cs="Times New Roman"/>
          <w:sz w:val="28"/>
          <w:szCs w:val="28"/>
        </w:rPr>
        <w:t>села</w:t>
      </w:r>
      <w:r w:rsidRPr="009274F1">
        <w:rPr>
          <w:rFonts w:ascii="Times New Roman" w:hAnsi="Times New Roman" w:cs="Times New Roman"/>
          <w:sz w:val="28"/>
          <w:szCs w:val="28"/>
        </w:rPr>
        <w:t xml:space="preserve"> КЧС и ОПБ в пятидневный срок рассматривает документы, обосновывающие объем запрашиваемых финансовых средств для включения в повестку заседания КЧС и ОПБ вопроса о выделении денежных средств заявителю.</w:t>
      </w:r>
    </w:p>
    <w:p w:rsidR="003B5483" w:rsidRPr="009274F1" w:rsidRDefault="003B5483" w:rsidP="003B5483">
      <w:pPr>
        <w:widowControl w:val="0"/>
        <w:numPr>
          <w:ilvl w:val="1"/>
          <w:numId w:val="38"/>
        </w:numPr>
        <w:tabs>
          <w:tab w:val="left" w:pos="1276"/>
        </w:tabs>
        <w:autoSpaceDE w:val="0"/>
        <w:autoSpaceDN w:val="0"/>
        <w:adjustRightInd w:val="0"/>
        <w:ind w:left="0" w:right="-5" w:firstLine="709"/>
        <w:rPr>
          <w:rFonts w:ascii="Times New Roman" w:hAnsi="Times New Roman" w:cs="Times New Roman"/>
          <w:sz w:val="28"/>
          <w:szCs w:val="28"/>
        </w:rPr>
      </w:pPr>
      <w:r w:rsidRPr="009274F1">
        <w:rPr>
          <w:rFonts w:ascii="Times New Roman" w:hAnsi="Times New Roman" w:cs="Times New Roman"/>
          <w:sz w:val="28"/>
          <w:szCs w:val="28"/>
        </w:rPr>
        <w:t xml:space="preserve">Вопрос о выделении бюджетных ассигнований резервного фонда на направление, указанное в </w:t>
      </w:r>
      <w:hyperlink w:anchor="sub_2211" w:history="1">
        <w:r w:rsidRPr="009274F1">
          <w:rPr>
            <w:rStyle w:val="af3"/>
            <w:rFonts w:ascii="Times New Roman" w:hAnsi="Times New Roman"/>
            <w:color w:val="auto"/>
            <w:sz w:val="28"/>
            <w:szCs w:val="28"/>
          </w:rPr>
          <w:t>подпункте «г» пункта 2.1.1 раздела 2</w:t>
        </w:r>
      </w:hyperlink>
      <w:r w:rsidRPr="009274F1">
        <w:rPr>
          <w:rFonts w:ascii="Times New Roman" w:hAnsi="Times New Roman" w:cs="Times New Roman"/>
          <w:sz w:val="28"/>
          <w:szCs w:val="28"/>
        </w:rPr>
        <w:t xml:space="preserve"> настоящего Положения, рассматривается в случае личного обращения гражданина в адрес </w:t>
      </w:r>
      <w:r w:rsidRPr="009274F1">
        <w:rPr>
          <w:rFonts w:ascii="Times New Roman" w:hAnsi="Times New Roman" w:cs="Times New Roman"/>
          <w:sz w:val="28"/>
          <w:szCs w:val="28"/>
        </w:rPr>
        <w:lastRenderedPageBreak/>
        <w:t>председателя КЧС и ОПБ для включения в повестку заседания КЧС и ОПБ.</w:t>
      </w:r>
    </w:p>
    <w:p w:rsidR="003B5483" w:rsidRPr="009274F1" w:rsidRDefault="003B5483" w:rsidP="003B5483">
      <w:pPr>
        <w:widowControl w:val="0"/>
        <w:numPr>
          <w:ilvl w:val="1"/>
          <w:numId w:val="38"/>
        </w:numPr>
        <w:tabs>
          <w:tab w:val="left" w:pos="1276"/>
        </w:tabs>
        <w:autoSpaceDE w:val="0"/>
        <w:autoSpaceDN w:val="0"/>
        <w:adjustRightInd w:val="0"/>
        <w:ind w:left="0" w:right="-5" w:firstLine="709"/>
        <w:rPr>
          <w:rFonts w:ascii="Times New Roman" w:hAnsi="Times New Roman" w:cs="Times New Roman"/>
          <w:sz w:val="28"/>
          <w:szCs w:val="28"/>
        </w:rPr>
      </w:pPr>
      <w:r w:rsidRPr="009274F1">
        <w:rPr>
          <w:rFonts w:ascii="Times New Roman" w:hAnsi="Times New Roman" w:cs="Times New Roman"/>
          <w:sz w:val="28"/>
          <w:szCs w:val="28"/>
        </w:rPr>
        <w:t xml:space="preserve">При принятии положительного решения, </w:t>
      </w:r>
      <w:r w:rsidR="00400541">
        <w:rPr>
          <w:rFonts w:ascii="Times New Roman" w:hAnsi="Times New Roman" w:cs="Times New Roman"/>
          <w:sz w:val="28"/>
          <w:szCs w:val="28"/>
        </w:rPr>
        <w:t xml:space="preserve">специалисты Администрации села </w:t>
      </w:r>
      <w:r w:rsidRPr="009274F1">
        <w:rPr>
          <w:rFonts w:ascii="Times New Roman" w:hAnsi="Times New Roman" w:cs="Times New Roman"/>
          <w:sz w:val="28"/>
          <w:szCs w:val="28"/>
        </w:rPr>
        <w:t>в трёхдневный срок</w:t>
      </w:r>
      <w:r w:rsidRPr="009274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74F1">
        <w:rPr>
          <w:rFonts w:ascii="Times New Roman" w:hAnsi="Times New Roman" w:cs="Times New Roman"/>
          <w:sz w:val="28"/>
          <w:szCs w:val="28"/>
        </w:rPr>
        <w:t xml:space="preserve">подготавливает проект распоряжения Администрации  </w:t>
      </w:r>
      <w:r w:rsidR="00400541">
        <w:rPr>
          <w:rFonts w:ascii="Times New Roman" w:hAnsi="Times New Roman" w:cs="Times New Roman"/>
          <w:sz w:val="28"/>
          <w:szCs w:val="28"/>
        </w:rPr>
        <w:t>села</w:t>
      </w:r>
      <w:r w:rsidRPr="009274F1">
        <w:rPr>
          <w:rFonts w:ascii="Times New Roman" w:hAnsi="Times New Roman" w:cs="Times New Roman"/>
          <w:sz w:val="28"/>
          <w:szCs w:val="28"/>
        </w:rPr>
        <w:t xml:space="preserve"> с указанием цели выделения бюджетных ассигнований из резервного фонда, размера выделяемых средств и получателя</w:t>
      </w:r>
      <w:r w:rsidR="00400541">
        <w:rPr>
          <w:rFonts w:ascii="Times New Roman" w:hAnsi="Times New Roman" w:cs="Times New Roman"/>
          <w:sz w:val="28"/>
          <w:szCs w:val="28"/>
        </w:rPr>
        <w:t xml:space="preserve"> бюджетных ассигнований.</w:t>
      </w:r>
    </w:p>
    <w:p w:rsidR="003B5483" w:rsidRPr="009274F1" w:rsidRDefault="003B5483" w:rsidP="003B5483">
      <w:pPr>
        <w:widowControl w:val="0"/>
        <w:numPr>
          <w:ilvl w:val="1"/>
          <w:numId w:val="38"/>
        </w:numPr>
        <w:tabs>
          <w:tab w:val="left" w:pos="1276"/>
        </w:tabs>
        <w:autoSpaceDE w:val="0"/>
        <w:autoSpaceDN w:val="0"/>
        <w:adjustRightInd w:val="0"/>
        <w:ind w:left="0" w:right="-5" w:firstLine="709"/>
        <w:rPr>
          <w:rFonts w:ascii="Times New Roman" w:hAnsi="Times New Roman" w:cs="Times New Roman"/>
          <w:sz w:val="28"/>
          <w:szCs w:val="28"/>
        </w:rPr>
      </w:pPr>
      <w:r w:rsidRPr="009274F1">
        <w:rPr>
          <w:rFonts w:ascii="Times New Roman" w:hAnsi="Times New Roman" w:cs="Times New Roman"/>
          <w:sz w:val="28"/>
          <w:szCs w:val="28"/>
        </w:rPr>
        <w:t xml:space="preserve">На основании правового акта о выделении бюджетных ассигнований из резервного фонда, выделяемых организациям, не являющимся отраслевыми (функциональными) органами Администрации </w:t>
      </w:r>
      <w:r w:rsidR="00400541">
        <w:rPr>
          <w:rFonts w:ascii="Times New Roman" w:hAnsi="Times New Roman" w:cs="Times New Roman"/>
          <w:sz w:val="28"/>
          <w:szCs w:val="28"/>
        </w:rPr>
        <w:t>села</w:t>
      </w:r>
      <w:r w:rsidRPr="009274F1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 w:rsidR="00400541">
        <w:rPr>
          <w:rFonts w:ascii="Times New Roman" w:hAnsi="Times New Roman" w:cs="Times New Roman"/>
          <w:sz w:val="28"/>
          <w:szCs w:val="28"/>
        </w:rPr>
        <w:t>села</w:t>
      </w:r>
      <w:r w:rsidRPr="009274F1">
        <w:rPr>
          <w:rFonts w:ascii="Times New Roman" w:hAnsi="Times New Roman" w:cs="Times New Roman"/>
          <w:sz w:val="28"/>
          <w:szCs w:val="28"/>
        </w:rPr>
        <w:t xml:space="preserve"> в десятидневный срок заключает соглашение (договор) с получателем средств, которое определяет цели, порядок и сроки использования бюджетных ассигнований резервного фонда, а также ответственность за нарушение условий соглашения (договора).</w:t>
      </w:r>
    </w:p>
    <w:p w:rsidR="003B5483" w:rsidRPr="009274F1" w:rsidRDefault="003B5483" w:rsidP="003B5483">
      <w:pPr>
        <w:widowControl w:val="0"/>
        <w:numPr>
          <w:ilvl w:val="1"/>
          <w:numId w:val="38"/>
        </w:numPr>
        <w:tabs>
          <w:tab w:val="left" w:pos="1276"/>
        </w:tabs>
        <w:autoSpaceDE w:val="0"/>
        <w:autoSpaceDN w:val="0"/>
        <w:adjustRightInd w:val="0"/>
        <w:ind w:left="0" w:right="-5" w:firstLine="709"/>
        <w:rPr>
          <w:rFonts w:ascii="Times New Roman" w:hAnsi="Times New Roman" w:cs="Times New Roman"/>
          <w:sz w:val="28"/>
          <w:szCs w:val="28"/>
        </w:rPr>
      </w:pPr>
      <w:r w:rsidRPr="009274F1">
        <w:rPr>
          <w:rFonts w:ascii="Times New Roman" w:hAnsi="Times New Roman" w:cs="Times New Roman"/>
          <w:sz w:val="28"/>
          <w:szCs w:val="28"/>
        </w:rPr>
        <w:t xml:space="preserve">Финансирование мероприятий, указанных в пункте 2.1.2, а также мероприятий, указанных в пункте 2.1.1 раздела 2 настоящего Положения по ликвидации последствий чрезвычайных ситуаций на территории </w:t>
      </w:r>
      <w:r w:rsidR="00400541">
        <w:rPr>
          <w:rFonts w:ascii="Times New Roman" w:hAnsi="Times New Roman" w:cs="Times New Roman"/>
          <w:sz w:val="28"/>
          <w:szCs w:val="28"/>
        </w:rPr>
        <w:t xml:space="preserve">села </w:t>
      </w:r>
      <w:r w:rsidRPr="009274F1">
        <w:rPr>
          <w:rFonts w:ascii="Times New Roman" w:hAnsi="Times New Roman" w:cs="Times New Roman"/>
          <w:sz w:val="28"/>
          <w:szCs w:val="28"/>
        </w:rPr>
        <w:t>производится за счёт бюджетных ассигнований</w:t>
      </w:r>
      <w:r>
        <w:rPr>
          <w:rFonts w:ascii="Times New Roman" w:hAnsi="Times New Roman" w:cs="Times New Roman"/>
          <w:sz w:val="28"/>
          <w:szCs w:val="28"/>
        </w:rPr>
        <w:t xml:space="preserve"> резервного фонда.</w:t>
      </w:r>
    </w:p>
    <w:p w:rsidR="003B5483" w:rsidRPr="009274F1" w:rsidRDefault="003B5483" w:rsidP="00400541">
      <w:p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274F1">
        <w:rPr>
          <w:rFonts w:ascii="Times New Roman" w:hAnsi="Times New Roman" w:cs="Times New Roman"/>
          <w:sz w:val="28"/>
          <w:szCs w:val="28"/>
        </w:rPr>
        <w:t xml:space="preserve">Вопрос выделения бюджетных ассигнований </w:t>
      </w:r>
      <w:r w:rsidR="00400541">
        <w:rPr>
          <w:rFonts w:ascii="Times New Roman" w:hAnsi="Times New Roman" w:cs="Times New Roman"/>
          <w:sz w:val="28"/>
          <w:szCs w:val="28"/>
        </w:rPr>
        <w:t xml:space="preserve">из резервного фонда </w:t>
      </w:r>
      <w:r w:rsidRPr="009274F1">
        <w:rPr>
          <w:rFonts w:ascii="Times New Roman" w:hAnsi="Times New Roman" w:cs="Times New Roman"/>
          <w:sz w:val="28"/>
          <w:szCs w:val="28"/>
        </w:rPr>
        <w:t xml:space="preserve">включается в повестку очередного заседания КЧС и ОПБ с приложением обосновывающих документов: </w:t>
      </w:r>
    </w:p>
    <w:p w:rsidR="003B5483" w:rsidRPr="009274F1" w:rsidRDefault="003B5483" w:rsidP="003B5483">
      <w:pPr>
        <w:numPr>
          <w:ilvl w:val="0"/>
          <w:numId w:val="33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9274F1">
        <w:rPr>
          <w:rFonts w:ascii="Times New Roman" w:hAnsi="Times New Roman" w:cs="Times New Roman"/>
          <w:sz w:val="28"/>
          <w:szCs w:val="28"/>
        </w:rPr>
        <w:t xml:space="preserve">финансово-экономическое обоснование (расчет) потребности в денежных средствах на комплекс мероприятий, планируемых или проводимых заблаговременно и направленных на уменьшение риска возникновения чрезвычайных ситуаций, а также на сохранение здоровья людей, снижение размеров ущерба окружающей природной среде и материальных потерь в случае их возникновения, согласованное с Главой </w:t>
      </w:r>
      <w:r w:rsidR="00400541">
        <w:rPr>
          <w:rFonts w:ascii="Times New Roman" w:hAnsi="Times New Roman" w:cs="Times New Roman"/>
          <w:sz w:val="28"/>
          <w:szCs w:val="28"/>
        </w:rPr>
        <w:t>села</w:t>
      </w:r>
      <w:r w:rsidRPr="009274F1">
        <w:rPr>
          <w:rFonts w:ascii="Times New Roman" w:hAnsi="Times New Roman" w:cs="Times New Roman"/>
          <w:sz w:val="28"/>
          <w:szCs w:val="28"/>
        </w:rPr>
        <w:t>;</w:t>
      </w:r>
    </w:p>
    <w:p w:rsidR="003B5483" w:rsidRPr="009274F1" w:rsidRDefault="003B5483" w:rsidP="003B5483">
      <w:pPr>
        <w:numPr>
          <w:ilvl w:val="0"/>
          <w:numId w:val="33"/>
        </w:numPr>
        <w:tabs>
          <w:tab w:val="left" w:pos="993"/>
        </w:tabs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9274F1">
        <w:rPr>
          <w:rFonts w:ascii="Times New Roman" w:hAnsi="Times New Roman" w:cs="Times New Roman"/>
          <w:sz w:val="28"/>
          <w:szCs w:val="28"/>
        </w:rPr>
        <w:t>список пострадавших граждан по форме согласно приложению № 4 к настоящему Положению</w:t>
      </w:r>
      <w:r w:rsidRPr="009274F1">
        <w:rPr>
          <w:rFonts w:ascii="Times New Roman" w:hAnsi="Times New Roman" w:cs="Times New Roman"/>
          <w:b/>
          <w:sz w:val="28"/>
          <w:szCs w:val="28"/>
        </w:rPr>
        <w:t>.</w:t>
      </w:r>
    </w:p>
    <w:p w:rsidR="003B5483" w:rsidRPr="009274F1" w:rsidRDefault="003B5483" w:rsidP="003B5483">
      <w:pPr>
        <w:numPr>
          <w:ilvl w:val="1"/>
          <w:numId w:val="38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9274F1">
        <w:rPr>
          <w:rFonts w:ascii="Times New Roman" w:hAnsi="Times New Roman" w:cs="Times New Roman"/>
          <w:sz w:val="28"/>
          <w:szCs w:val="28"/>
        </w:rPr>
        <w:t xml:space="preserve">В случае выделения средств на закупку товаров, работ, услуг для обеспечения муниципальных нужд к заявке прилагается обоснование начальной (максимальной) цены контракта, цены контракта, заключаемого с единственным поставщиком (подрядчиком, исполнителем) в соответствии с требованиями законодательства Российской Федерации о контрактной системе в сфере закупок. </w:t>
      </w:r>
    </w:p>
    <w:p w:rsidR="003B5483" w:rsidRPr="00C973B6" w:rsidRDefault="003B5483" w:rsidP="003B5483">
      <w:pPr>
        <w:rPr>
          <w:rFonts w:ascii="Times New Roman" w:hAnsi="Times New Roman" w:cs="Times New Roman"/>
          <w:sz w:val="28"/>
          <w:szCs w:val="28"/>
        </w:rPr>
      </w:pPr>
    </w:p>
    <w:p w:rsidR="003B5483" w:rsidRPr="0084665C" w:rsidRDefault="003B5483" w:rsidP="0084665C">
      <w:pPr>
        <w:pStyle w:val="a3"/>
        <w:widowControl w:val="0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ind w:right="-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665C">
        <w:rPr>
          <w:rFonts w:ascii="Times New Roman" w:hAnsi="Times New Roman" w:cs="Times New Roman"/>
          <w:b/>
          <w:sz w:val="28"/>
          <w:szCs w:val="28"/>
        </w:rPr>
        <w:t xml:space="preserve">Осуществление контроля за использованием </w:t>
      </w:r>
    </w:p>
    <w:p w:rsidR="003B5483" w:rsidRPr="00C973B6" w:rsidRDefault="003B5483" w:rsidP="0084665C">
      <w:pPr>
        <w:widowControl w:val="0"/>
        <w:tabs>
          <w:tab w:val="left" w:pos="284"/>
        </w:tabs>
        <w:autoSpaceDE w:val="0"/>
        <w:autoSpaceDN w:val="0"/>
        <w:adjustRightInd w:val="0"/>
        <w:ind w:right="-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73B6">
        <w:rPr>
          <w:rFonts w:ascii="Times New Roman" w:hAnsi="Times New Roman" w:cs="Times New Roman"/>
          <w:b/>
          <w:sz w:val="28"/>
          <w:szCs w:val="28"/>
        </w:rPr>
        <w:t>бюджетных ассигнований резервного фонда</w:t>
      </w:r>
    </w:p>
    <w:p w:rsidR="003B5483" w:rsidRPr="00C973B6" w:rsidRDefault="003B5483" w:rsidP="003B5483">
      <w:pPr>
        <w:widowControl w:val="0"/>
        <w:autoSpaceDE w:val="0"/>
        <w:autoSpaceDN w:val="0"/>
        <w:adjustRightInd w:val="0"/>
        <w:ind w:right="-5"/>
        <w:jc w:val="center"/>
        <w:rPr>
          <w:rFonts w:ascii="Times New Roman" w:hAnsi="Times New Roman" w:cs="Times New Roman"/>
          <w:sz w:val="28"/>
          <w:szCs w:val="28"/>
        </w:rPr>
      </w:pPr>
    </w:p>
    <w:p w:rsidR="003B5483" w:rsidRPr="00C973B6" w:rsidRDefault="003B5483" w:rsidP="003B5483">
      <w:pPr>
        <w:numPr>
          <w:ilvl w:val="1"/>
          <w:numId w:val="27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C973B6">
        <w:rPr>
          <w:rFonts w:ascii="Times New Roman" w:hAnsi="Times New Roman" w:cs="Times New Roman"/>
          <w:sz w:val="28"/>
          <w:szCs w:val="28"/>
        </w:rPr>
        <w:t xml:space="preserve">Контроль за использованием бюджетных ассигнований резервного фонда Администрации </w:t>
      </w:r>
      <w:r w:rsidR="00400541">
        <w:rPr>
          <w:rFonts w:ascii="Times New Roman" w:hAnsi="Times New Roman" w:cs="Times New Roman"/>
          <w:sz w:val="28"/>
          <w:szCs w:val="28"/>
        </w:rPr>
        <w:t>села Газ-Сале</w:t>
      </w:r>
      <w:r w:rsidRPr="00C973B6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законодательством и действующими муниципальными нормативными правовыми актами, регулирующими правоотношения в сфере осуществления муниципального финансового контроля в муниципальном образовании </w:t>
      </w:r>
      <w:r w:rsidR="00400541">
        <w:rPr>
          <w:rFonts w:ascii="Times New Roman" w:hAnsi="Times New Roman" w:cs="Times New Roman"/>
          <w:sz w:val="28"/>
          <w:szCs w:val="28"/>
        </w:rPr>
        <w:t>село Газ-Сале</w:t>
      </w:r>
      <w:r w:rsidRPr="00C973B6">
        <w:rPr>
          <w:rFonts w:ascii="Times New Roman" w:hAnsi="Times New Roman" w:cs="Times New Roman"/>
          <w:sz w:val="28"/>
          <w:szCs w:val="28"/>
        </w:rPr>
        <w:t>.</w:t>
      </w:r>
    </w:p>
    <w:p w:rsidR="003B5483" w:rsidRPr="00C973B6" w:rsidRDefault="003B5483" w:rsidP="003B5483">
      <w:pPr>
        <w:widowControl w:val="0"/>
        <w:numPr>
          <w:ilvl w:val="1"/>
          <w:numId w:val="27"/>
        </w:numPr>
        <w:tabs>
          <w:tab w:val="left" w:pos="1276"/>
        </w:tabs>
        <w:autoSpaceDE w:val="0"/>
        <w:autoSpaceDN w:val="0"/>
        <w:adjustRightInd w:val="0"/>
        <w:ind w:left="0" w:right="-5" w:firstLine="709"/>
        <w:rPr>
          <w:rFonts w:ascii="Times New Roman" w:hAnsi="Times New Roman" w:cs="Times New Roman"/>
          <w:sz w:val="28"/>
          <w:szCs w:val="28"/>
        </w:rPr>
      </w:pPr>
      <w:r w:rsidRPr="00C973B6">
        <w:rPr>
          <w:rFonts w:ascii="Times New Roman" w:hAnsi="Times New Roman" w:cs="Times New Roman"/>
          <w:sz w:val="28"/>
          <w:szCs w:val="28"/>
        </w:rPr>
        <w:t xml:space="preserve">Бюджетные ассигнования резервного фонда подлежат использованию по целевому назначению, определённому распоряжением Администрации </w:t>
      </w:r>
      <w:r w:rsidR="00400541">
        <w:rPr>
          <w:rFonts w:ascii="Times New Roman" w:hAnsi="Times New Roman" w:cs="Times New Roman"/>
          <w:sz w:val="28"/>
          <w:szCs w:val="28"/>
        </w:rPr>
        <w:t>села Газ-Сале</w:t>
      </w:r>
      <w:r w:rsidRPr="00C973B6">
        <w:rPr>
          <w:rFonts w:ascii="Times New Roman" w:hAnsi="Times New Roman" w:cs="Times New Roman"/>
          <w:sz w:val="28"/>
          <w:szCs w:val="28"/>
        </w:rPr>
        <w:t xml:space="preserve">, в течение текущего финансового года. </w:t>
      </w:r>
    </w:p>
    <w:p w:rsidR="003B5483" w:rsidRPr="00C973B6" w:rsidRDefault="003B5483" w:rsidP="00400541">
      <w:pPr>
        <w:widowControl w:val="0"/>
        <w:autoSpaceDE w:val="0"/>
        <w:autoSpaceDN w:val="0"/>
        <w:adjustRightInd w:val="0"/>
        <w:ind w:left="0" w:right="-5" w:firstLine="709"/>
        <w:rPr>
          <w:rFonts w:ascii="Times New Roman" w:hAnsi="Times New Roman" w:cs="Times New Roman"/>
          <w:sz w:val="28"/>
          <w:szCs w:val="28"/>
        </w:rPr>
      </w:pPr>
      <w:r w:rsidRPr="00C973B6">
        <w:rPr>
          <w:rFonts w:ascii="Times New Roman" w:hAnsi="Times New Roman" w:cs="Times New Roman"/>
          <w:sz w:val="28"/>
          <w:szCs w:val="28"/>
        </w:rPr>
        <w:lastRenderedPageBreak/>
        <w:t>Нецелевое использование бюджетных ассигнований резервного фонда влечёт за собой ответственность, установленную законодательством Российской Федерации.</w:t>
      </w:r>
    </w:p>
    <w:p w:rsidR="003B5483" w:rsidRPr="00C973B6" w:rsidRDefault="003B5483" w:rsidP="00400541">
      <w:pPr>
        <w:widowControl w:val="0"/>
        <w:autoSpaceDE w:val="0"/>
        <w:autoSpaceDN w:val="0"/>
        <w:adjustRightInd w:val="0"/>
        <w:ind w:left="0" w:right="-5" w:firstLine="709"/>
        <w:rPr>
          <w:rFonts w:ascii="Times New Roman" w:hAnsi="Times New Roman" w:cs="Times New Roman"/>
          <w:sz w:val="28"/>
          <w:szCs w:val="28"/>
        </w:rPr>
      </w:pPr>
      <w:r w:rsidRPr="00C973B6">
        <w:rPr>
          <w:rFonts w:ascii="Times New Roman" w:hAnsi="Times New Roman" w:cs="Times New Roman"/>
          <w:sz w:val="28"/>
          <w:szCs w:val="28"/>
        </w:rPr>
        <w:t xml:space="preserve">Выделенные из резервного фонда бюджетные ассигнования в случае их нецелевого использования подлежат возврату в бюджет муниципального образования </w:t>
      </w:r>
      <w:r w:rsidR="00400541">
        <w:rPr>
          <w:rFonts w:ascii="Times New Roman" w:hAnsi="Times New Roman" w:cs="Times New Roman"/>
          <w:sz w:val="28"/>
          <w:szCs w:val="28"/>
        </w:rPr>
        <w:t>село Газ-Сале</w:t>
      </w:r>
      <w:r w:rsidRPr="00C973B6">
        <w:rPr>
          <w:rFonts w:ascii="Times New Roman" w:hAnsi="Times New Roman" w:cs="Times New Roman"/>
          <w:sz w:val="28"/>
          <w:szCs w:val="28"/>
        </w:rPr>
        <w:t xml:space="preserve"> в течение 20 дней с момента выявления их нецелевого использования.</w:t>
      </w:r>
    </w:p>
    <w:p w:rsidR="003B5483" w:rsidRPr="00C973B6" w:rsidRDefault="003B5483" w:rsidP="00400541">
      <w:pPr>
        <w:widowControl w:val="0"/>
        <w:autoSpaceDE w:val="0"/>
        <w:autoSpaceDN w:val="0"/>
        <w:adjustRightInd w:val="0"/>
        <w:ind w:left="0" w:right="-5" w:firstLine="709"/>
        <w:rPr>
          <w:rFonts w:ascii="Times New Roman" w:hAnsi="Times New Roman" w:cs="Times New Roman"/>
          <w:sz w:val="28"/>
          <w:szCs w:val="28"/>
        </w:rPr>
      </w:pPr>
      <w:r w:rsidRPr="00C973B6">
        <w:rPr>
          <w:rFonts w:ascii="Times New Roman" w:hAnsi="Times New Roman" w:cs="Times New Roman"/>
          <w:sz w:val="28"/>
          <w:szCs w:val="28"/>
        </w:rPr>
        <w:t xml:space="preserve">Остатки неиспользованных бюджетных ассигнований подлежат возврату в бюджет муниципального образования </w:t>
      </w:r>
      <w:r w:rsidR="00400541">
        <w:rPr>
          <w:rFonts w:ascii="Times New Roman" w:hAnsi="Times New Roman" w:cs="Times New Roman"/>
          <w:sz w:val="28"/>
          <w:szCs w:val="28"/>
        </w:rPr>
        <w:t>село Газ-Сале</w:t>
      </w:r>
      <w:r w:rsidRPr="00C973B6">
        <w:rPr>
          <w:rFonts w:ascii="Times New Roman" w:hAnsi="Times New Roman" w:cs="Times New Roman"/>
          <w:sz w:val="28"/>
          <w:szCs w:val="28"/>
        </w:rPr>
        <w:t xml:space="preserve"> в течение 20 дней с момента окончания проведения необходимых мероприятий, финансируемых в рамках данного Положения.</w:t>
      </w:r>
    </w:p>
    <w:p w:rsidR="003B5483" w:rsidRPr="00C973B6" w:rsidRDefault="003B5483" w:rsidP="00400541">
      <w:pPr>
        <w:widowControl w:val="0"/>
        <w:autoSpaceDE w:val="0"/>
        <w:autoSpaceDN w:val="0"/>
        <w:adjustRightInd w:val="0"/>
        <w:ind w:left="0" w:right="-5" w:firstLine="709"/>
        <w:rPr>
          <w:rFonts w:ascii="Times New Roman" w:hAnsi="Times New Roman" w:cs="Times New Roman"/>
          <w:sz w:val="28"/>
          <w:szCs w:val="28"/>
        </w:rPr>
      </w:pPr>
      <w:r w:rsidRPr="00C973B6">
        <w:rPr>
          <w:rFonts w:ascii="Times New Roman" w:hAnsi="Times New Roman" w:cs="Times New Roman"/>
          <w:sz w:val="28"/>
          <w:szCs w:val="28"/>
        </w:rPr>
        <w:t xml:space="preserve">В случае невозврата в добровольном порядке ассигнований, выделенных заявителям, ассигнования истребуются Администрацией </w:t>
      </w:r>
      <w:r w:rsidR="00400541">
        <w:rPr>
          <w:rFonts w:ascii="Times New Roman" w:hAnsi="Times New Roman" w:cs="Times New Roman"/>
          <w:sz w:val="28"/>
          <w:szCs w:val="28"/>
        </w:rPr>
        <w:t>села Газ-Сале</w:t>
      </w:r>
      <w:r w:rsidRPr="00C973B6">
        <w:rPr>
          <w:rFonts w:ascii="Times New Roman" w:hAnsi="Times New Roman" w:cs="Times New Roman"/>
          <w:sz w:val="28"/>
          <w:szCs w:val="28"/>
        </w:rPr>
        <w:t xml:space="preserve"> в судебном порядке в соответствии с законодательством Российской Федерации.</w:t>
      </w:r>
    </w:p>
    <w:p w:rsidR="003B5483" w:rsidRPr="00C973B6" w:rsidRDefault="003B5483" w:rsidP="003B5483">
      <w:pPr>
        <w:widowControl w:val="0"/>
        <w:numPr>
          <w:ilvl w:val="1"/>
          <w:numId w:val="27"/>
        </w:numPr>
        <w:tabs>
          <w:tab w:val="left" w:pos="1276"/>
        </w:tabs>
        <w:autoSpaceDE w:val="0"/>
        <w:autoSpaceDN w:val="0"/>
        <w:adjustRightInd w:val="0"/>
        <w:ind w:left="0" w:right="-5" w:firstLine="709"/>
        <w:rPr>
          <w:rFonts w:ascii="Times New Roman" w:hAnsi="Times New Roman" w:cs="Times New Roman"/>
          <w:sz w:val="28"/>
          <w:szCs w:val="28"/>
        </w:rPr>
      </w:pPr>
      <w:r w:rsidRPr="00C973B6">
        <w:rPr>
          <w:rFonts w:ascii="Times New Roman" w:hAnsi="Times New Roman" w:cs="Times New Roman"/>
          <w:sz w:val="28"/>
          <w:szCs w:val="28"/>
        </w:rPr>
        <w:t xml:space="preserve">Контроль за целевым использованием бюджетных ассигнований из резервного фонда, выделенных для предупреждения и ликвидации чрезвычайных ситуаций осуществляется Администрацией </w:t>
      </w:r>
      <w:r w:rsidR="00400541">
        <w:rPr>
          <w:rFonts w:ascii="Times New Roman" w:hAnsi="Times New Roman" w:cs="Times New Roman"/>
          <w:sz w:val="28"/>
          <w:szCs w:val="28"/>
        </w:rPr>
        <w:t>села Газ-Сале</w:t>
      </w:r>
      <w:r w:rsidRPr="00C973B6">
        <w:rPr>
          <w:rFonts w:ascii="Times New Roman" w:hAnsi="Times New Roman" w:cs="Times New Roman"/>
          <w:sz w:val="28"/>
          <w:szCs w:val="28"/>
        </w:rPr>
        <w:t>.</w:t>
      </w:r>
    </w:p>
    <w:p w:rsidR="00EA2DEC" w:rsidRDefault="00EA2DEC" w:rsidP="00400541">
      <w:pPr>
        <w:widowControl w:val="0"/>
        <w:autoSpaceDE w:val="0"/>
        <w:autoSpaceDN w:val="0"/>
        <w:adjustRightInd w:val="0"/>
        <w:ind w:left="0" w:right="-5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973B6">
        <w:rPr>
          <w:rFonts w:ascii="Times New Roman" w:hAnsi="Times New Roman" w:cs="Times New Roman"/>
          <w:sz w:val="28"/>
          <w:szCs w:val="28"/>
        </w:rPr>
        <w:t xml:space="preserve">рганизации, находящиеся в зоне чрезвычайной ситуации, и иные организации, в распоряжение которых выделены бюджетные ассигнования резервного фонда, в месячный срок после проведения соответствующих мероприятий представляют в Администрацию </w:t>
      </w:r>
      <w:r>
        <w:rPr>
          <w:rFonts w:ascii="Times New Roman" w:hAnsi="Times New Roman" w:cs="Times New Roman"/>
          <w:sz w:val="28"/>
          <w:szCs w:val="28"/>
        </w:rPr>
        <w:t>села</w:t>
      </w:r>
      <w:r w:rsidRPr="00C973B6">
        <w:rPr>
          <w:rFonts w:ascii="Times New Roman" w:hAnsi="Times New Roman" w:cs="Times New Roman"/>
          <w:sz w:val="28"/>
          <w:szCs w:val="28"/>
        </w:rPr>
        <w:t xml:space="preserve"> отчет о целевом использовании бюджетных ассигнований резервного фонда, по форме согласно приложению № 5 к настоящему Положению.</w:t>
      </w:r>
    </w:p>
    <w:p w:rsidR="003B5483" w:rsidRDefault="003B5483" w:rsidP="00400541">
      <w:pPr>
        <w:widowControl w:val="0"/>
        <w:autoSpaceDE w:val="0"/>
        <w:autoSpaceDN w:val="0"/>
        <w:adjustRightInd w:val="0"/>
        <w:ind w:left="0" w:right="-5" w:firstLine="709"/>
        <w:rPr>
          <w:rFonts w:ascii="Times New Roman" w:hAnsi="Times New Roman" w:cs="Times New Roman"/>
          <w:sz w:val="28"/>
          <w:szCs w:val="28"/>
        </w:rPr>
      </w:pPr>
      <w:r w:rsidRPr="00306C0F">
        <w:rPr>
          <w:rFonts w:ascii="Times New Roman" w:eastAsia="Calibri" w:hAnsi="Times New Roman" w:cs="Times New Roman"/>
          <w:sz w:val="28"/>
          <w:szCs w:val="28"/>
        </w:rPr>
        <w:t xml:space="preserve">Администрация </w:t>
      </w:r>
      <w:r w:rsidR="00EA2DEC">
        <w:rPr>
          <w:rFonts w:ascii="Times New Roman" w:eastAsia="Calibri" w:hAnsi="Times New Roman" w:cs="Times New Roman"/>
          <w:sz w:val="28"/>
          <w:szCs w:val="28"/>
        </w:rPr>
        <w:t>села</w:t>
      </w:r>
      <w:r w:rsidRPr="00306C0F">
        <w:rPr>
          <w:rFonts w:ascii="Times New Roman" w:eastAsia="Calibri" w:hAnsi="Times New Roman" w:cs="Times New Roman"/>
          <w:sz w:val="28"/>
          <w:szCs w:val="28"/>
        </w:rPr>
        <w:t xml:space="preserve"> представляет отчет о целевом использовании бюджетных ассигнований резервного фонда по форме согласно приложению № </w:t>
      </w:r>
      <w:r w:rsidR="00EA2DEC">
        <w:rPr>
          <w:rFonts w:ascii="Times New Roman" w:eastAsia="Calibri" w:hAnsi="Times New Roman" w:cs="Times New Roman"/>
          <w:sz w:val="28"/>
          <w:szCs w:val="28"/>
        </w:rPr>
        <w:t>6</w:t>
      </w:r>
      <w:r w:rsidRPr="00306C0F">
        <w:rPr>
          <w:rFonts w:ascii="Times New Roman" w:eastAsia="Calibri" w:hAnsi="Times New Roman" w:cs="Times New Roman"/>
          <w:sz w:val="28"/>
          <w:szCs w:val="28"/>
        </w:rPr>
        <w:t xml:space="preserve"> к настоящему Положению.</w:t>
      </w:r>
    </w:p>
    <w:p w:rsidR="003B5483" w:rsidRPr="00C973B6" w:rsidRDefault="003B5483" w:rsidP="00EA2DEC">
      <w:pPr>
        <w:widowControl w:val="0"/>
        <w:autoSpaceDE w:val="0"/>
        <w:autoSpaceDN w:val="0"/>
        <w:adjustRightInd w:val="0"/>
        <w:ind w:left="0" w:right="-5" w:firstLine="709"/>
        <w:rPr>
          <w:rFonts w:ascii="Times New Roman" w:hAnsi="Times New Roman" w:cs="Times New Roman"/>
          <w:sz w:val="28"/>
          <w:szCs w:val="28"/>
        </w:rPr>
      </w:pPr>
      <w:r w:rsidRPr="00306C0F">
        <w:rPr>
          <w:rFonts w:ascii="Times New Roman" w:eastAsia="Calibri" w:hAnsi="Times New Roman" w:cs="Times New Roman"/>
          <w:sz w:val="28"/>
          <w:szCs w:val="28"/>
        </w:rPr>
        <w:t xml:space="preserve">Администрация </w:t>
      </w:r>
      <w:r w:rsidR="00EA2DEC">
        <w:rPr>
          <w:rFonts w:ascii="Times New Roman" w:eastAsia="Calibri" w:hAnsi="Times New Roman" w:cs="Times New Roman"/>
          <w:sz w:val="28"/>
          <w:szCs w:val="28"/>
        </w:rPr>
        <w:t>села</w:t>
      </w:r>
      <w:r w:rsidRPr="00306C0F">
        <w:rPr>
          <w:rFonts w:ascii="Times New Roman" w:eastAsia="Calibri" w:hAnsi="Times New Roman" w:cs="Times New Roman"/>
          <w:sz w:val="28"/>
          <w:szCs w:val="28"/>
        </w:rPr>
        <w:t xml:space="preserve"> при рассмотрении документов, указанных в абзаце </w:t>
      </w:r>
      <w:r w:rsidR="00EA2DEC">
        <w:rPr>
          <w:rFonts w:ascii="Times New Roman" w:eastAsia="Calibri" w:hAnsi="Times New Roman" w:cs="Times New Roman"/>
          <w:sz w:val="28"/>
          <w:szCs w:val="28"/>
        </w:rPr>
        <w:t>втором</w:t>
      </w:r>
      <w:r w:rsidRPr="00306C0F">
        <w:rPr>
          <w:rFonts w:ascii="Times New Roman" w:eastAsia="Calibri" w:hAnsi="Times New Roman" w:cs="Times New Roman"/>
          <w:sz w:val="28"/>
          <w:szCs w:val="28"/>
        </w:rPr>
        <w:t xml:space="preserve"> настоящего пункта, вправе затребовать от, дополнительные документы, необходимые для подтверждения целевого использования бюджетных ассигнований резервного фонда</w:t>
      </w:r>
      <w:r w:rsidR="00EA2DEC">
        <w:rPr>
          <w:rFonts w:ascii="Times New Roman" w:hAnsi="Times New Roman" w:cs="Times New Roman"/>
          <w:sz w:val="28"/>
          <w:szCs w:val="28"/>
        </w:rPr>
        <w:t>.</w:t>
      </w:r>
    </w:p>
    <w:p w:rsidR="003B5483" w:rsidRPr="00C973B6" w:rsidRDefault="003B5483" w:rsidP="00EA2DEC">
      <w:pPr>
        <w:widowControl w:val="0"/>
        <w:tabs>
          <w:tab w:val="left" w:pos="1276"/>
        </w:tabs>
        <w:autoSpaceDE w:val="0"/>
        <w:autoSpaceDN w:val="0"/>
        <w:adjustRightInd w:val="0"/>
        <w:ind w:right="-5"/>
        <w:rPr>
          <w:rFonts w:ascii="Times New Roman" w:hAnsi="Times New Roman" w:cs="Times New Roman"/>
          <w:sz w:val="28"/>
          <w:szCs w:val="28"/>
        </w:rPr>
      </w:pPr>
    </w:p>
    <w:p w:rsidR="00EA2DEC" w:rsidRDefault="00EA2DEC" w:rsidP="0084665C">
      <w:pPr>
        <w:ind w:left="0" w:firstLine="0"/>
        <w:rPr>
          <w:rFonts w:ascii="Times New Roman" w:hAnsi="Times New Roman" w:cs="Times New Roman"/>
        </w:rPr>
        <w:sectPr w:rsidR="00EA2DEC" w:rsidSect="00366BC5">
          <w:headerReference w:type="first" r:id="rId9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3B5483" w:rsidRPr="00C973B6" w:rsidRDefault="003B5483" w:rsidP="0084665C">
      <w:pPr>
        <w:ind w:left="0" w:firstLine="0"/>
        <w:rPr>
          <w:rFonts w:ascii="Times New Roman" w:hAnsi="Times New Roman" w:cs="Times New Roman"/>
        </w:rPr>
      </w:pPr>
    </w:p>
    <w:p w:rsidR="003B5483" w:rsidRPr="00944165" w:rsidRDefault="003B5483" w:rsidP="00EA2DEC">
      <w:pPr>
        <w:ind w:left="10348" w:firstLine="0"/>
        <w:rPr>
          <w:rFonts w:ascii="Times New Roman" w:hAnsi="Times New Roman" w:cs="Times New Roman"/>
          <w:sz w:val="24"/>
          <w:szCs w:val="24"/>
        </w:rPr>
      </w:pPr>
      <w:r w:rsidRPr="00944165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3B5483" w:rsidRPr="00944165" w:rsidRDefault="003B5483" w:rsidP="00EA2DEC">
      <w:pPr>
        <w:ind w:left="10348" w:firstLine="0"/>
        <w:rPr>
          <w:rFonts w:ascii="Times New Roman" w:hAnsi="Times New Roman" w:cs="Times New Roman"/>
          <w:sz w:val="24"/>
          <w:szCs w:val="24"/>
        </w:rPr>
      </w:pPr>
      <w:r w:rsidRPr="00944165">
        <w:rPr>
          <w:rFonts w:ascii="Times New Roman" w:hAnsi="Times New Roman" w:cs="Times New Roman"/>
          <w:sz w:val="24"/>
          <w:szCs w:val="24"/>
        </w:rPr>
        <w:t xml:space="preserve">к </w:t>
      </w:r>
      <w:r w:rsidRPr="00944165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Положению о </w:t>
      </w:r>
      <w:r w:rsidRPr="00944165">
        <w:rPr>
          <w:rFonts w:ascii="Times New Roman" w:hAnsi="Times New Roman" w:cs="Times New Roman"/>
          <w:sz w:val="24"/>
          <w:szCs w:val="24"/>
        </w:rPr>
        <w:t xml:space="preserve">порядке выделения </w:t>
      </w:r>
    </w:p>
    <w:p w:rsidR="003B5483" w:rsidRPr="00944165" w:rsidRDefault="003B5483" w:rsidP="00EA2DEC">
      <w:pPr>
        <w:ind w:left="10348" w:firstLine="0"/>
        <w:rPr>
          <w:rFonts w:ascii="Times New Roman" w:hAnsi="Times New Roman" w:cs="Times New Roman"/>
          <w:sz w:val="24"/>
          <w:szCs w:val="24"/>
        </w:rPr>
      </w:pPr>
      <w:r w:rsidRPr="00944165">
        <w:rPr>
          <w:rFonts w:ascii="Times New Roman" w:hAnsi="Times New Roman" w:cs="Times New Roman"/>
          <w:sz w:val="24"/>
          <w:szCs w:val="24"/>
        </w:rPr>
        <w:t xml:space="preserve">и расходования финансовых средств </w:t>
      </w:r>
    </w:p>
    <w:p w:rsidR="003B5483" w:rsidRPr="00944165" w:rsidRDefault="003B5483" w:rsidP="00EA2DEC">
      <w:pPr>
        <w:ind w:left="10348" w:firstLine="0"/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</w:pPr>
      <w:r w:rsidRPr="00944165">
        <w:rPr>
          <w:rFonts w:ascii="Times New Roman" w:hAnsi="Times New Roman" w:cs="Times New Roman"/>
          <w:sz w:val="24"/>
          <w:szCs w:val="24"/>
        </w:rPr>
        <w:t xml:space="preserve">из резервного фонда Администрации </w:t>
      </w:r>
      <w:r w:rsidR="00EA2DEC">
        <w:rPr>
          <w:rFonts w:ascii="Times New Roman" w:hAnsi="Times New Roman" w:cs="Times New Roman"/>
          <w:sz w:val="24"/>
          <w:szCs w:val="24"/>
        </w:rPr>
        <w:t>села Газ-Сале</w:t>
      </w:r>
    </w:p>
    <w:p w:rsidR="003B5483" w:rsidRPr="00C973B6" w:rsidRDefault="003B5483" w:rsidP="003B5483">
      <w:pPr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B5483" w:rsidRPr="00C973B6" w:rsidRDefault="003B5483" w:rsidP="003B5483">
      <w:pPr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B5483" w:rsidRPr="00C973B6" w:rsidRDefault="003B5483" w:rsidP="003B5483">
      <w:pPr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B5483" w:rsidRPr="00C973B6" w:rsidRDefault="003B5483" w:rsidP="003B5483">
      <w:pPr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C973B6">
        <w:rPr>
          <w:rFonts w:ascii="Times New Roman" w:hAnsi="Times New Roman" w:cs="Times New Roman"/>
          <w:b/>
          <w:snapToGrid w:val="0"/>
          <w:sz w:val="28"/>
          <w:szCs w:val="28"/>
        </w:rPr>
        <w:t>СМЕТА-ЗАЯВКА</w:t>
      </w:r>
    </w:p>
    <w:p w:rsidR="003B5483" w:rsidRPr="00C973B6" w:rsidRDefault="003B5483" w:rsidP="003B5483">
      <w:pPr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C973B6">
        <w:rPr>
          <w:rFonts w:ascii="Times New Roman" w:hAnsi="Times New Roman" w:cs="Times New Roman"/>
          <w:b/>
          <w:snapToGrid w:val="0"/>
          <w:sz w:val="28"/>
          <w:szCs w:val="28"/>
        </w:rPr>
        <w:t>потребности в денежных средствах на оказание помощи в ликвидации чрезвычайной ситуации и ее последствий</w:t>
      </w:r>
    </w:p>
    <w:p w:rsidR="003B5483" w:rsidRPr="00C973B6" w:rsidRDefault="003B5483" w:rsidP="003B5483">
      <w:pPr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C973B6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_________________________________________________</w:t>
      </w:r>
    </w:p>
    <w:p w:rsidR="003B5483" w:rsidRPr="00C973B6" w:rsidRDefault="003B5483" w:rsidP="003B5483">
      <w:pPr>
        <w:jc w:val="center"/>
        <w:rPr>
          <w:rFonts w:ascii="Times New Roman" w:hAnsi="Times New Roman" w:cs="Times New Roman"/>
          <w:snapToGrid w:val="0"/>
          <w:sz w:val="24"/>
          <w:szCs w:val="28"/>
        </w:rPr>
      </w:pPr>
      <w:r w:rsidRPr="00C973B6">
        <w:rPr>
          <w:rFonts w:ascii="Times New Roman" w:hAnsi="Times New Roman" w:cs="Times New Roman"/>
          <w:snapToGrid w:val="0"/>
          <w:sz w:val="24"/>
          <w:szCs w:val="28"/>
        </w:rPr>
        <w:t>(наименование заявителя)</w:t>
      </w:r>
    </w:p>
    <w:p w:rsidR="003B5483" w:rsidRPr="00C973B6" w:rsidRDefault="003B5483" w:rsidP="003B5483">
      <w:pPr>
        <w:rPr>
          <w:rFonts w:ascii="Times New Roman" w:hAnsi="Times New Roman" w:cs="Times New Roman"/>
          <w:snapToGrid w:val="0"/>
          <w:sz w:val="28"/>
          <w:szCs w:val="28"/>
        </w:rPr>
      </w:pPr>
    </w:p>
    <w:p w:rsidR="003B5483" w:rsidRPr="00C973B6" w:rsidRDefault="003B5483" w:rsidP="003B5483">
      <w:pPr>
        <w:numPr>
          <w:ilvl w:val="0"/>
          <w:numId w:val="34"/>
        </w:numPr>
        <w:tabs>
          <w:tab w:val="left" w:pos="1134"/>
        </w:tabs>
        <w:ind w:left="0" w:firstLine="709"/>
        <w:outlineLvl w:val="3"/>
        <w:rPr>
          <w:rFonts w:ascii="Times New Roman" w:hAnsi="Times New Roman" w:cs="Times New Roman"/>
          <w:snapToGrid w:val="0"/>
          <w:sz w:val="28"/>
          <w:szCs w:val="28"/>
        </w:rPr>
      </w:pPr>
      <w:r w:rsidRPr="00C973B6">
        <w:rPr>
          <w:rFonts w:ascii="Times New Roman" w:hAnsi="Times New Roman" w:cs="Times New Roman"/>
          <w:snapToGrid w:val="0"/>
          <w:sz w:val="28"/>
          <w:szCs w:val="28"/>
        </w:rPr>
        <w:t>Состояние бюджета муниципального образования</w:t>
      </w:r>
    </w:p>
    <w:p w:rsidR="003B5483" w:rsidRPr="00C973B6" w:rsidRDefault="003B5483" w:rsidP="003B5483">
      <w:pPr>
        <w:ind w:firstLine="709"/>
        <w:rPr>
          <w:rFonts w:ascii="Times New Roman" w:hAnsi="Times New Roman" w:cs="Times New Roman"/>
          <w:snapToGrid w:val="0"/>
          <w:sz w:val="28"/>
          <w:szCs w:val="28"/>
        </w:rPr>
      </w:pPr>
      <w:r w:rsidRPr="00C973B6">
        <w:rPr>
          <w:rFonts w:ascii="Times New Roman" w:hAnsi="Times New Roman" w:cs="Times New Roman"/>
          <w:snapToGrid w:val="0"/>
          <w:sz w:val="28"/>
          <w:szCs w:val="28"/>
        </w:rPr>
        <w:t>Сводный остаток денежных средств бюджета муниципального образования по состоянию на __________________________</w:t>
      </w:r>
    </w:p>
    <w:p w:rsidR="003B5483" w:rsidRPr="00C973B6" w:rsidRDefault="003B5483" w:rsidP="003B5483">
      <w:pPr>
        <w:numPr>
          <w:ilvl w:val="0"/>
          <w:numId w:val="34"/>
        </w:numPr>
        <w:tabs>
          <w:tab w:val="left" w:pos="1134"/>
        </w:tabs>
        <w:ind w:left="0" w:firstLine="709"/>
        <w:outlineLvl w:val="3"/>
        <w:rPr>
          <w:rFonts w:ascii="Times New Roman" w:hAnsi="Times New Roman" w:cs="Times New Roman"/>
          <w:snapToGrid w:val="0"/>
          <w:sz w:val="28"/>
          <w:szCs w:val="28"/>
        </w:rPr>
      </w:pPr>
      <w:r w:rsidRPr="00C973B6">
        <w:rPr>
          <w:rFonts w:ascii="Times New Roman" w:hAnsi="Times New Roman" w:cs="Times New Roman"/>
          <w:snapToGrid w:val="0"/>
          <w:sz w:val="28"/>
          <w:szCs w:val="28"/>
        </w:rPr>
        <w:t>Оказание единовременной материальной помощи пострадавшим</w:t>
      </w:r>
    </w:p>
    <w:p w:rsidR="003B5483" w:rsidRPr="00C973B6" w:rsidRDefault="003B5483" w:rsidP="003B5483">
      <w:pPr>
        <w:ind w:firstLine="708"/>
        <w:rPr>
          <w:rFonts w:ascii="Times New Roman" w:hAnsi="Times New Roman" w:cs="Times New Roman"/>
          <w:snapToGrid w:val="0"/>
          <w:sz w:val="28"/>
          <w:szCs w:val="24"/>
        </w:rPr>
      </w:pPr>
    </w:p>
    <w:p w:rsidR="003B5483" w:rsidRPr="00C973B6" w:rsidRDefault="003B5483" w:rsidP="003B5483">
      <w:pPr>
        <w:ind w:firstLine="708"/>
        <w:rPr>
          <w:rFonts w:ascii="Times New Roman" w:hAnsi="Times New Roman" w:cs="Times New Roman"/>
          <w:snapToGrid w:val="0"/>
          <w:sz w:val="28"/>
          <w:szCs w:val="24"/>
        </w:rPr>
      </w:pPr>
    </w:p>
    <w:tbl>
      <w:tblPr>
        <w:tblW w:w="4966" w:type="pct"/>
        <w:tblInd w:w="70" w:type="dxa"/>
        <w:tblCellMar>
          <w:left w:w="70" w:type="dxa"/>
          <w:right w:w="70" w:type="dxa"/>
        </w:tblCellMar>
        <w:tblLook w:val="0000"/>
      </w:tblPr>
      <w:tblGrid>
        <w:gridCol w:w="442"/>
        <w:gridCol w:w="1358"/>
        <w:gridCol w:w="1038"/>
        <w:gridCol w:w="1667"/>
        <w:gridCol w:w="1807"/>
        <w:gridCol w:w="1667"/>
        <w:gridCol w:w="1667"/>
        <w:gridCol w:w="1246"/>
        <w:gridCol w:w="1668"/>
        <w:gridCol w:w="2050"/>
      </w:tblGrid>
      <w:tr w:rsidR="003B5483" w:rsidRPr="00C973B6" w:rsidTr="000326F4">
        <w:trPr>
          <w:cantSplit/>
          <w:trHeight w:val="20"/>
        </w:trPr>
        <w:tc>
          <w:tcPr>
            <w:tcW w:w="16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№ п/п</w:t>
            </w:r>
          </w:p>
        </w:tc>
        <w:tc>
          <w:tcPr>
            <w:tcW w:w="37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Количество пострадавших (чел.)</w:t>
            </w:r>
          </w:p>
        </w:tc>
        <w:tc>
          <w:tcPr>
            <w:tcW w:w="36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Сумма затрат</w:t>
            </w:r>
          </w:p>
        </w:tc>
        <w:tc>
          <w:tcPr>
            <w:tcW w:w="58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Страховое</w:t>
            </w:r>
          </w:p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возмещение</w:t>
            </w:r>
          </w:p>
        </w:tc>
        <w:tc>
          <w:tcPr>
            <w:tcW w:w="222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Источники финансирования по оказанию единовременной помощи</w:t>
            </w:r>
          </w:p>
        </w:tc>
        <w:tc>
          <w:tcPr>
            <w:tcW w:w="58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Остаток финансовых средств резервного фонда муниципального образования городского (сельского) поселения</w:t>
            </w:r>
          </w:p>
        </w:tc>
        <w:tc>
          <w:tcPr>
            <w:tcW w:w="71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 xml:space="preserve">Потребность финансовых средств </w:t>
            </w:r>
          </w:p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 xml:space="preserve">из резервного фонда Администрации Тазовского района </w:t>
            </w:r>
          </w:p>
        </w:tc>
      </w:tr>
      <w:tr w:rsidR="003B5483" w:rsidRPr="00C973B6" w:rsidTr="000326F4">
        <w:trPr>
          <w:cantSplit/>
          <w:trHeight w:val="20"/>
        </w:trPr>
        <w:tc>
          <w:tcPr>
            <w:tcW w:w="16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</w:rPr>
            </w:pPr>
          </w:p>
        </w:tc>
        <w:tc>
          <w:tcPr>
            <w:tcW w:w="37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</w:rPr>
            </w:pPr>
          </w:p>
        </w:tc>
        <w:tc>
          <w:tcPr>
            <w:tcW w:w="36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</w:rPr>
            </w:pPr>
          </w:p>
        </w:tc>
        <w:tc>
          <w:tcPr>
            <w:tcW w:w="5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</w:rPr>
            </w:pP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за счёт предприятий, организаций, учреждений</w:t>
            </w:r>
          </w:p>
        </w:tc>
        <w:tc>
          <w:tcPr>
            <w:tcW w:w="5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за счёт исполнительных органов государственной власти</w:t>
            </w:r>
          </w:p>
        </w:tc>
        <w:tc>
          <w:tcPr>
            <w:tcW w:w="5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из резервного фонда муниципального образования городского (сельского) поселения</w:t>
            </w:r>
          </w:p>
        </w:tc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всего</w:t>
            </w:r>
          </w:p>
        </w:tc>
        <w:tc>
          <w:tcPr>
            <w:tcW w:w="5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</w:rPr>
            </w:pPr>
          </w:p>
        </w:tc>
        <w:tc>
          <w:tcPr>
            <w:tcW w:w="71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</w:rPr>
            </w:pPr>
          </w:p>
        </w:tc>
      </w:tr>
      <w:tr w:rsidR="003B5483" w:rsidRPr="00C973B6" w:rsidTr="000326F4">
        <w:trPr>
          <w:cantSplit/>
          <w:trHeight w:val="20"/>
        </w:trPr>
        <w:tc>
          <w:tcPr>
            <w:tcW w:w="1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1.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</w:p>
        </w:tc>
      </w:tr>
    </w:tbl>
    <w:p w:rsidR="003B5483" w:rsidRPr="00C973B6" w:rsidRDefault="003B5483" w:rsidP="003B5483">
      <w:pPr>
        <w:outlineLvl w:val="3"/>
        <w:rPr>
          <w:rFonts w:ascii="Times New Roman" w:hAnsi="Times New Roman" w:cs="Times New Roman"/>
          <w:snapToGrid w:val="0"/>
          <w:sz w:val="24"/>
          <w:szCs w:val="24"/>
        </w:rPr>
      </w:pPr>
    </w:p>
    <w:p w:rsidR="003B5483" w:rsidRPr="00C973B6" w:rsidRDefault="003B5483" w:rsidP="003B5483">
      <w:pPr>
        <w:outlineLvl w:val="3"/>
        <w:rPr>
          <w:rFonts w:ascii="Times New Roman" w:hAnsi="Times New Roman" w:cs="Times New Roman"/>
          <w:snapToGrid w:val="0"/>
          <w:sz w:val="24"/>
          <w:szCs w:val="24"/>
        </w:rPr>
      </w:pPr>
    </w:p>
    <w:p w:rsidR="003B5483" w:rsidRPr="00C973B6" w:rsidRDefault="003B5483" w:rsidP="003B5483">
      <w:pPr>
        <w:outlineLvl w:val="3"/>
        <w:rPr>
          <w:rFonts w:ascii="Times New Roman" w:hAnsi="Times New Roman" w:cs="Times New Roman"/>
          <w:snapToGrid w:val="0"/>
          <w:sz w:val="24"/>
          <w:szCs w:val="24"/>
        </w:rPr>
      </w:pPr>
    </w:p>
    <w:p w:rsidR="003B5483" w:rsidRPr="00C973B6" w:rsidRDefault="003B5483" w:rsidP="003B5483">
      <w:pPr>
        <w:outlineLvl w:val="3"/>
        <w:rPr>
          <w:rFonts w:ascii="Times New Roman" w:hAnsi="Times New Roman" w:cs="Times New Roman"/>
          <w:snapToGrid w:val="0"/>
          <w:sz w:val="24"/>
          <w:szCs w:val="24"/>
        </w:rPr>
      </w:pPr>
    </w:p>
    <w:p w:rsidR="003B5483" w:rsidRPr="00C973B6" w:rsidRDefault="003B5483" w:rsidP="003B5483">
      <w:pPr>
        <w:outlineLvl w:val="3"/>
        <w:rPr>
          <w:rFonts w:ascii="Times New Roman" w:hAnsi="Times New Roman" w:cs="Times New Roman"/>
          <w:snapToGrid w:val="0"/>
          <w:sz w:val="24"/>
          <w:szCs w:val="24"/>
        </w:rPr>
      </w:pPr>
    </w:p>
    <w:p w:rsidR="003B5483" w:rsidRPr="00C973B6" w:rsidRDefault="003B5483" w:rsidP="003B5483">
      <w:pPr>
        <w:outlineLvl w:val="3"/>
        <w:rPr>
          <w:rFonts w:ascii="Times New Roman" w:hAnsi="Times New Roman" w:cs="Times New Roman"/>
          <w:snapToGrid w:val="0"/>
          <w:sz w:val="24"/>
          <w:szCs w:val="24"/>
        </w:rPr>
      </w:pPr>
    </w:p>
    <w:p w:rsidR="003B5483" w:rsidRPr="00C973B6" w:rsidRDefault="003B5483" w:rsidP="003B5483">
      <w:pPr>
        <w:numPr>
          <w:ilvl w:val="0"/>
          <w:numId w:val="34"/>
        </w:numPr>
        <w:tabs>
          <w:tab w:val="left" w:pos="1134"/>
        </w:tabs>
        <w:ind w:left="0" w:firstLine="709"/>
        <w:outlineLvl w:val="3"/>
        <w:rPr>
          <w:rFonts w:ascii="Times New Roman" w:hAnsi="Times New Roman" w:cs="Times New Roman"/>
          <w:snapToGrid w:val="0"/>
          <w:sz w:val="28"/>
          <w:szCs w:val="24"/>
        </w:rPr>
      </w:pPr>
      <w:r w:rsidRPr="00C973B6">
        <w:rPr>
          <w:rFonts w:ascii="Times New Roman" w:hAnsi="Times New Roman" w:cs="Times New Roman"/>
          <w:snapToGrid w:val="0"/>
          <w:sz w:val="28"/>
          <w:szCs w:val="24"/>
        </w:rPr>
        <w:t>Развёртывание и содержание временных пунктов проживания и питания пострадавших</w:t>
      </w:r>
    </w:p>
    <w:p w:rsidR="003B5483" w:rsidRPr="00C973B6" w:rsidRDefault="003B5483" w:rsidP="003B5483">
      <w:pPr>
        <w:rPr>
          <w:rFonts w:ascii="Times New Roman" w:hAnsi="Times New Roman" w:cs="Times New Roman"/>
          <w:snapToGrid w:val="0"/>
          <w:sz w:val="28"/>
          <w:szCs w:val="24"/>
        </w:rPr>
      </w:pPr>
    </w:p>
    <w:tbl>
      <w:tblPr>
        <w:tblW w:w="4966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7"/>
        <w:gridCol w:w="2732"/>
        <w:gridCol w:w="1052"/>
        <w:gridCol w:w="1052"/>
        <w:gridCol w:w="660"/>
        <w:gridCol w:w="657"/>
        <w:gridCol w:w="1283"/>
        <w:gridCol w:w="1470"/>
        <w:gridCol w:w="1458"/>
        <w:gridCol w:w="637"/>
        <w:gridCol w:w="1458"/>
        <w:gridCol w:w="1724"/>
      </w:tblGrid>
      <w:tr w:rsidR="003B5483" w:rsidRPr="00C973B6" w:rsidTr="000326F4">
        <w:trPr>
          <w:cantSplit/>
          <w:trHeight w:val="240"/>
        </w:trPr>
        <w:tc>
          <w:tcPr>
            <w:tcW w:w="14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№ п/п</w:t>
            </w:r>
          </w:p>
        </w:tc>
        <w:tc>
          <w:tcPr>
            <w:tcW w:w="93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Наименование расходов</w:t>
            </w:r>
          </w:p>
        </w:tc>
        <w:tc>
          <w:tcPr>
            <w:tcW w:w="117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Потребность</w:t>
            </w:r>
          </w:p>
        </w:tc>
        <w:tc>
          <w:tcPr>
            <w:tcW w:w="165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Затрачено финансовых средств</w:t>
            </w:r>
          </w:p>
        </w:tc>
        <w:tc>
          <w:tcPr>
            <w:tcW w:w="49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ind w:left="-46" w:right="-83"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Остаток денежных средств резервного фонда муниципального образования городского (сельского) поселения</w:t>
            </w:r>
          </w:p>
        </w:tc>
        <w:tc>
          <w:tcPr>
            <w:tcW w:w="59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 xml:space="preserve">Потребность финансовых средств </w:t>
            </w:r>
          </w:p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из резервного фонда Администрации Тазовского района</w:t>
            </w:r>
          </w:p>
        </w:tc>
      </w:tr>
      <w:tr w:rsidR="003B5483" w:rsidRPr="00C973B6" w:rsidTr="000326F4">
        <w:trPr>
          <w:cantSplit/>
          <w:trHeight w:val="1560"/>
        </w:trPr>
        <w:tc>
          <w:tcPr>
            <w:tcW w:w="146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</w:rPr>
            </w:pPr>
          </w:p>
        </w:tc>
        <w:tc>
          <w:tcPr>
            <w:tcW w:w="935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</w:rPr>
            </w:pP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количество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цена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сумма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предприятий, организаций, учреждений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исполнительных органов государственной власти автономного округа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ind w:left="-58" w:right="-71"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резервного фонда муниципального образования городского (сельского) поселения</w:t>
            </w:r>
          </w:p>
        </w:tc>
        <w:tc>
          <w:tcPr>
            <w:tcW w:w="21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всего</w:t>
            </w:r>
          </w:p>
        </w:tc>
        <w:tc>
          <w:tcPr>
            <w:tcW w:w="499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</w:rPr>
            </w:pPr>
          </w:p>
        </w:tc>
        <w:tc>
          <w:tcPr>
            <w:tcW w:w="590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</w:rPr>
            </w:pPr>
          </w:p>
        </w:tc>
      </w:tr>
      <w:tr w:rsidR="003B5483" w:rsidRPr="00C973B6" w:rsidTr="000326F4">
        <w:trPr>
          <w:cantSplit/>
          <w:trHeight w:val="170"/>
        </w:trPr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1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4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6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7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8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9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10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11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12</w:t>
            </w:r>
          </w:p>
        </w:tc>
      </w:tr>
      <w:tr w:rsidR="003B5483" w:rsidRPr="00C973B6" w:rsidTr="000326F4">
        <w:trPr>
          <w:cantSplit/>
          <w:trHeight w:val="680"/>
        </w:trPr>
        <w:tc>
          <w:tcPr>
            <w:tcW w:w="14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Cs w:val="24"/>
              </w:rPr>
            </w:pPr>
            <w:r w:rsidRPr="00C973B6">
              <w:rPr>
                <w:rFonts w:ascii="Times New Roman" w:hAnsi="Times New Roman"/>
                <w:szCs w:val="24"/>
              </w:rPr>
              <w:t xml:space="preserve">1. 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Cs w:val="24"/>
              </w:rPr>
            </w:pPr>
            <w:r w:rsidRPr="00C973B6">
              <w:rPr>
                <w:rFonts w:ascii="Times New Roman" w:hAnsi="Times New Roman"/>
                <w:szCs w:val="24"/>
              </w:rPr>
              <w:t>Аренда зданий (сооружений) для проживания и питания пострадавших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483" w:rsidRPr="00C973B6" w:rsidTr="000326F4">
        <w:trPr>
          <w:cantSplit/>
          <w:trHeight w:val="680"/>
        </w:trPr>
        <w:tc>
          <w:tcPr>
            <w:tcW w:w="14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Cs w:val="24"/>
              </w:rPr>
            </w:pPr>
            <w:r w:rsidRPr="00C973B6">
              <w:rPr>
                <w:rFonts w:ascii="Times New Roman" w:hAnsi="Times New Roman"/>
                <w:szCs w:val="24"/>
              </w:rPr>
              <w:t xml:space="preserve">2. 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Cs w:val="24"/>
              </w:rPr>
            </w:pPr>
            <w:r w:rsidRPr="00C973B6">
              <w:rPr>
                <w:rFonts w:ascii="Times New Roman" w:hAnsi="Times New Roman"/>
                <w:szCs w:val="24"/>
              </w:rPr>
              <w:t xml:space="preserve">Оборудование временных пунктов для проживания </w:t>
            </w:r>
          </w:p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Cs w:val="24"/>
              </w:rPr>
            </w:pPr>
            <w:r w:rsidRPr="00C973B6">
              <w:rPr>
                <w:rFonts w:ascii="Times New Roman" w:hAnsi="Times New Roman"/>
                <w:szCs w:val="24"/>
              </w:rPr>
              <w:t>и питания пострадавших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483" w:rsidRPr="00C973B6" w:rsidTr="000326F4">
        <w:trPr>
          <w:cantSplit/>
          <w:trHeight w:val="480"/>
        </w:trPr>
        <w:tc>
          <w:tcPr>
            <w:tcW w:w="14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Cs w:val="24"/>
              </w:rPr>
            </w:pP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Cs w:val="24"/>
              </w:rPr>
            </w:pPr>
            <w:r w:rsidRPr="00C973B6">
              <w:rPr>
                <w:rFonts w:ascii="Times New Roman" w:hAnsi="Times New Roman"/>
                <w:szCs w:val="24"/>
              </w:rPr>
              <w:t>Приобретение хозяйственного инвентаря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483" w:rsidRPr="00C973B6" w:rsidTr="000326F4">
        <w:trPr>
          <w:cantSplit/>
          <w:trHeight w:val="720"/>
        </w:trPr>
        <w:tc>
          <w:tcPr>
            <w:tcW w:w="14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Cs w:val="24"/>
              </w:rPr>
            </w:pP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Cs w:val="24"/>
              </w:rPr>
            </w:pPr>
            <w:r w:rsidRPr="00C973B6">
              <w:rPr>
                <w:rFonts w:ascii="Times New Roman" w:hAnsi="Times New Roman"/>
                <w:szCs w:val="24"/>
              </w:rPr>
              <w:t>Приобретение строительных материалов (указывается каждый вид)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483" w:rsidRPr="00C973B6" w:rsidTr="000326F4">
        <w:trPr>
          <w:cantSplit/>
          <w:trHeight w:val="680"/>
        </w:trPr>
        <w:tc>
          <w:tcPr>
            <w:tcW w:w="14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Cs w:val="24"/>
              </w:rPr>
            </w:pP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Cs w:val="24"/>
              </w:rPr>
            </w:pPr>
            <w:r w:rsidRPr="00C973B6">
              <w:rPr>
                <w:rFonts w:ascii="Times New Roman" w:hAnsi="Times New Roman"/>
                <w:szCs w:val="24"/>
              </w:rPr>
              <w:t xml:space="preserve">Оплата работ по возведению пунктов для проживания </w:t>
            </w:r>
          </w:p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Cs w:val="24"/>
              </w:rPr>
            </w:pPr>
            <w:r w:rsidRPr="00C973B6">
              <w:rPr>
                <w:rFonts w:ascii="Times New Roman" w:hAnsi="Times New Roman"/>
                <w:szCs w:val="24"/>
              </w:rPr>
              <w:t xml:space="preserve">и питания пострадавших 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483" w:rsidRPr="00C973B6" w:rsidTr="000326F4">
        <w:trPr>
          <w:cantSplit/>
          <w:trHeight w:val="510"/>
        </w:trPr>
        <w:tc>
          <w:tcPr>
            <w:tcW w:w="14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Cs w:val="24"/>
              </w:rPr>
            </w:pPr>
            <w:r w:rsidRPr="00C973B6">
              <w:rPr>
                <w:rFonts w:ascii="Times New Roman" w:hAnsi="Times New Roman"/>
                <w:szCs w:val="24"/>
              </w:rPr>
              <w:t xml:space="preserve">3. 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Cs w:val="24"/>
              </w:rPr>
            </w:pPr>
            <w:r w:rsidRPr="00C973B6">
              <w:rPr>
                <w:rFonts w:ascii="Times New Roman" w:hAnsi="Times New Roman"/>
                <w:szCs w:val="24"/>
              </w:rPr>
              <w:t xml:space="preserve">Содержание пунктов </w:t>
            </w:r>
          </w:p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Cs w:val="24"/>
              </w:rPr>
            </w:pPr>
            <w:r w:rsidRPr="00C973B6">
              <w:rPr>
                <w:rFonts w:ascii="Times New Roman" w:hAnsi="Times New Roman"/>
                <w:szCs w:val="24"/>
              </w:rPr>
              <w:t xml:space="preserve">для проживания пострадавших 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483" w:rsidRPr="00C973B6" w:rsidTr="000326F4">
        <w:trPr>
          <w:cantSplit/>
          <w:trHeight w:val="480"/>
        </w:trPr>
        <w:tc>
          <w:tcPr>
            <w:tcW w:w="14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Cs w:val="24"/>
              </w:rPr>
            </w:pP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Cs w:val="24"/>
              </w:rPr>
            </w:pPr>
            <w:r w:rsidRPr="00C973B6">
              <w:rPr>
                <w:rFonts w:ascii="Times New Roman" w:hAnsi="Times New Roman"/>
                <w:szCs w:val="24"/>
              </w:rPr>
              <w:t xml:space="preserve">Расходы по коммунальным услугам 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483" w:rsidRPr="00C973B6" w:rsidTr="000326F4">
        <w:trPr>
          <w:cantSplit/>
          <w:trHeight w:val="454"/>
        </w:trPr>
        <w:tc>
          <w:tcPr>
            <w:tcW w:w="14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Cs w:val="24"/>
              </w:rPr>
            </w:pP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Cs w:val="24"/>
              </w:rPr>
            </w:pPr>
            <w:r w:rsidRPr="00C973B6">
              <w:rPr>
                <w:rFonts w:ascii="Times New Roman" w:hAnsi="Times New Roman"/>
                <w:szCs w:val="24"/>
              </w:rPr>
              <w:t>Хозяйственные расходы (указывается каждый вид)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483" w:rsidRPr="00C973B6" w:rsidTr="000326F4">
        <w:trPr>
          <w:cantSplit/>
          <w:trHeight w:val="964"/>
        </w:trPr>
        <w:tc>
          <w:tcPr>
            <w:tcW w:w="14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Cs w:val="24"/>
              </w:rPr>
            </w:pP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Cs w:val="24"/>
              </w:rPr>
            </w:pPr>
            <w:r w:rsidRPr="00C973B6">
              <w:rPr>
                <w:rFonts w:ascii="Times New Roman" w:hAnsi="Times New Roman"/>
                <w:szCs w:val="24"/>
              </w:rPr>
              <w:t xml:space="preserve">Расходы на приобретение продуктов питания (указывается  </w:t>
            </w:r>
            <w:r w:rsidRPr="00C973B6">
              <w:rPr>
                <w:rFonts w:ascii="Times New Roman" w:hAnsi="Times New Roman"/>
                <w:szCs w:val="24"/>
              </w:rPr>
              <w:br/>
              <w:t>каждый вид). Приготовление пищи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B5483" w:rsidRPr="00C973B6" w:rsidRDefault="003B5483" w:rsidP="003B5483">
      <w:pPr>
        <w:jc w:val="center"/>
        <w:outlineLvl w:val="3"/>
        <w:rPr>
          <w:rFonts w:ascii="Times New Roman" w:hAnsi="Times New Roman" w:cs="Times New Roman"/>
          <w:snapToGrid w:val="0"/>
          <w:sz w:val="28"/>
          <w:szCs w:val="24"/>
        </w:rPr>
      </w:pPr>
    </w:p>
    <w:p w:rsidR="003B5483" w:rsidRPr="00C973B6" w:rsidRDefault="003B5483" w:rsidP="003B5483">
      <w:pPr>
        <w:jc w:val="center"/>
        <w:outlineLvl w:val="3"/>
        <w:rPr>
          <w:rFonts w:ascii="Times New Roman" w:hAnsi="Times New Roman" w:cs="Times New Roman"/>
          <w:snapToGrid w:val="0"/>
          <w:sz w:val="28"/>
          <w:szCs w:val="24"/>
        </w:rPr>
      </w:pPr>
    </w:p>
    <w:p w:rsidR="003B5483" w:rsidRPr="00C973B6" w:rsidRDefault="003B5483" w:rsidP="003B5483">
      <w:pPr>
        <w:numPr>
          <w:ilvl w:val="0"/>
          <w:numId w:val="34"/>
        </w:numPr>
        <w:tabs>
          <w:tab w:val="left" w:pos="1134"/>
        </w:tabs>
        <w:ind w:left="0" w:firstLine="709"/>
        <w:outlineLvl w:val="3"/>
        <w:rPr>
          <w:rFonts w:ascii="Times New Roman" w:hAnsi="Times New Roman" w:cs="Times New Roman"/>
          <w:snapToGrid w:val="0"/>
          <w:sz w:val="28"/>
          <w:szCs w:val="28"/>
        </w:rPr>
      </w:pPr>
      <w:r w:rsidRPr="00C973B6">
        <w:rPr>
          <w:rFonts w:ascii="Times New Roman" w:hAnsi="Times New Roman" w:cs="Times New Roman"/>
          <w:snapToGrid w:val="0"/>
          <w:sz w:val="28"/>
          <w:szCs w:val="28"/>
        </w:rPr>
        <w:lastRenderedPageBreak/>
        <w:t>Расходы на проведение неотложных аварийно-восстановительных работ на объектах, пострадавших в результате чрезвычайной ситуации (тыс. руб.)</w:t>
      </w:r>
    </w:p>
    <w:p w:rsidR="003B5483" w:rsidRPr="00C973B6" w:rsidRDefault="003B5483" w:rsidP="003B5483">
      <w:pPr>
        <w:rPr>
          <w:rFonts w:ascii="Times New Roman" w:hAnsi="Times New Roman" w:cs="Times New Roman"/>
          <w:snapToGrid w:val="0"/>
          <w:sz w:val="28"/>
          <w:szCs w:val="24"/>
        </w:rPr>
      </w:pPr>
    </w:p>
    <w:tbl>
      <w:tblPr>
        <w:tblW w:w="4966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7"/>
        <w:gridCol w:w="1611"/>
        <w:gridCol w:w="1546"/>
        <w:gridCol w:w="923"/>
        <w:gridCol w:w="789"/>
        <w:gridCol w:w="526"/>
        <w:gridCol w:w="792"/>
        <w:gridCol w:w="789"/>
        <w:gridCol w:w="1055"/>
        <w:gridCol w:w="526"/>
        <w:gridCol w:w="2630"/>
        <w:gridCol w:w="2107"/>
        <w:gridCol w:w="789"/>
      </w:tblGrid>
      <w:tr w:rsidR="003B5483" w:rsidRPr="00C973B6" w:rsidTr="000326F4">
        <w:trPr>
          <w:cantSplit/>
          <w:trHeight w:val="240"/>
        </w:trPr>
        <w:tc>
          <w:tcPr>
            <w:tcW w:w="18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№ п/п</w:t>
            </w:r>
          </w:p>
        </w:tc>
        <w:tc>
          <w:tcPr>
            <w:tcW w:w="55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Наименование отраслей (подотраслей) объектов экономики</w:t>
            </w:r>
          </w:p>
        </w:tc>
        <w:tc>
          <w:tcPr>
            <w:tcW w:w="52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Количество пострадавших</w:t>
            </w:r>
          </w:p>
        </w:tc>
        <w:tc>
          <w:tcPr>
            <w:tcW w:w="76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Стоимость работ</w:t>
            </w:r>
          </w:p>
        </w:tc>
        <w:tc>
          <w:tcPr>
            <w:tcW w:w="1082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Затрачено средств</w:t>
            </w:r>
          </w:p>
        </w:tc>
        <w:tc>
          <w:tcPr>
            <w:tcW w:w="90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Остаток финансовых средств</w:t>
            </w:r>
          </w:p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в резервном фонде муниципального образования городского (сельского) поселения</w:t>
            </w:r>
          </w:p>
        </w:tc>
        <w:tc>
          <w:tcPr>
            <w:tcW w:w="72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Потребность финансовых средств из резервного фонда Администрации Тазовского района</w:t>
            </w:r>
          </w:p>
        </w:tc>
        <w:tc>
          <w:tcPr>
            <w:tcW w:w="27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B5483" w:rsidRPr="00C973B6" w:rsidRDefault="003B5483" w:rsidP="000326F4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Примечание</w:t>
            </w:r>
          </w:p>
        </w:tc>
      </w:tr>
      <w:tr w:rsidR="003B5483" w:rsidRPr="00C973B6" w:rsidTr="000326F4">
        <w:trPr>
          <w:cantSplit/>
          <w:trHeight w:val="2591"/>
        </w:trPr>
        <w:tc>
          <w:tcPr>
            <w:tcW w:w="18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</w:rPr>
            </w:pPr>
          </w:p>
        </w:tc>
        <w:tc>
          <w:tcPr>
            <w:tcW w:w="55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</w:rPr>
            </w:pPr>
          </w:p>
        </w:tc>
        <w:tc>
          <w:tcPr>
            <w:tcW w:w="52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</w:rPr>
            </w:pPr>
          </w:p>
        </w:tc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B5483" w:rsidRPr="00C973B6" w:rsidRDefault="003B5483" w:rsidP="000326F4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Поисковых и аварийно спасательных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B5483" w:rsidRPr="00C973B6" w:rsidRDefault="003B5483" w:rsidP="000326F4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Аварийно восстановительных</w:t>
            </w:r>
          </w:p>
        </w:tc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B5483" w:rsidRPr="00C973B6" w:rsidRDefault="003B5483" w:rsidP="000326F4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итого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B5483" w:rsidRPr="00C973B6" w:rsidRDefault="003B5483" w:rsidP="000326F4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внебюджетных источников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B5483" w:rsidRPr="00C973B6" w:rsidRDefault="003B5483" w:rsidP="000326F4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Исполнительных органов государственной власти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B5483" w:rsidRPr="00C973B6" w:rsidRDefault="003B5483" w:rsidP="000326F4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Из резервного фонда муниципального образования городского (сельского) поселения</w:t>
            </w:r>
          </w:p>
        </w:tc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B5483" w:rsidRPr="00C973B6" w:rsidRDefault="003B5483" w:rsidP="000326F4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всего</w:t>
            </w:r>
          </w:p>
        </w:tc>
        <w:tc>
          <w:tcPr>
            <w:tcW w:w="90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</w:rPr>
            </w:pPr>
          </w:p>
        </w:tc>
        <w:tc>
          <w:tcPr>
            <w:tcW w:w="72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</w:rPr>
            </w:pPr>
          </w:p>
        </w:tc>
        <w:tc>
          <w:tcPr>
            <w:tcW w:w="27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</w:rPr>
            </w:pPr>
          </w:p>
        </w:tc>
      </w:tr>
      <w:tr w:rsidR="003B5483" w:rsidRPr="00C973B6" w:rsidTr="000326F4">
        <w:trPr>
          <w:cantSplit/>
          <w:trHeight w:val="240"/>
        </w:trPr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Cs w:val="24"/>
              </w:rPr>
            </w:pPr>
            <w:r w:rsidRPr="00C973B6">
              <w:rPr>
                <w:rFonts w:ascii="Times New Roman" w:hAnsi="Times New Roman"/>
                <w:szCs w:val="24"/>
              </w:rPr>
              <w:t xml:space="preserve">1. </w:t>
            </w:r>
          </w:p>
        </w:tc>
        <w:tc>
          <w:tcPr>
            <w:tcW w:w="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Cs w:val="24"/>
              </w:rPr>
            </w:pPr>
            <w:r w:rsidRPr="00C973B6">
              <w:rPr>
                <w:rFonts w:ascii="Times New Roman" w:hAnsi="Times New Roman"/>
                <w:szCs w:val="24"/>
              </w:rPr>
              <w:t>Жилищный фонд</w:t>
            </w:r>
          </w:p>
        </w:tc>
        <w:tc>
          <w:tcPr>
            <w:tcW w:w="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B5483" w:rsidRPr="00C973B6" w:rsidRDefault="003B5483" w:rsidP="003B5483">
      <w:pPr>
        <w:rPr>
          <w:rFonts w:ascii="Times New Roman" w:hAnsi="Times New Roman" w:cs="Times New Roman"/>
          <w:snapToGrid w:val="0"/>
          <w:sz w:val="28"/>
          <w:szCs w:val="24"/>
        </w:rPr>
      </w:pPr>
    </w:p>
    <w:p w:rsidR="003B5483" w:rsidRPr="00C973B6" w:rsidRDefault="003B5483" w:rsidP="003B5483">
      <w:pPr>
        <w:rPr>
          <w:rFonts w:ascii="Times New Roman" w:hAnsi="Times New Roman" w:cs="Times New Roman"/>
          <w:snapToGrid w:val="0"/>
          <w:sz w:val="28"/>
          <w:szCs w:val="24"/>
        </w:rPr>
      </w:pPr>
      <w:r w:rsidRPr="00C973B6">
        <w:rPr>
          <w:rFonts w:ascii="Times New Roman" w:hAnsi="Times New Roman" w:cs="Times New Roman"/>
          <w:snapToGrid w:val="0"/>
          <w:sz w:val="28"/>
          <w:szCs w:val="24"/>
        </w:rPr>
        <w:t>Примечание. Составляется с учётом актов и смет.</w:t>
      </w:r>
    </w:p>
    <w:p w:rsidR="003B5483" w:rsidRPr="00C973B6" w:rsidRDefault="003B5483" w:rsidP="003B5483">
      <w:pPr>
        <w:rPr>
          <w:rFonts w:ascii="Times New Roman" w:hAnsi="Times New Roman" w:cs="Times New Roman"/>
          <w:snapToGrid w:val="0"/>
          <w:sz w:val="28"/>
          <w:szCs w:val="24"/>
        </w:rPr>
      </w:pPr>
    </w:p>
    <w:p w:rsidR="003B5483" w:rsidRPr="00C973B6" w:rsidRDefault="003B5483" w:rsidP="003B5483">
      <w:pPr>
        <w:numPr>
          <w:ilvl w:val="0"/>
          <w:numId w:val="34"/>
        </w:numPr>
        <w:tabs>
          <w:tab w:val="left" w:pos="1134"/>
        </w:tabs>
        <w:ind w:left="0" w:firstLine="709"/>
        <w:outlineLvl w:val="3"/>
        <w:rPr>
          <w:rFonts w:ascii="Times New Roman" w:hAnsi="Times New Roman" w:cs="Times New Roman"/>
          <w:snapToGrid w:val="0"/>
          <w:sz w:val="28"/>
          <w:szCs w:val="24"/>
        </w:rPr>
      </w:pPr>
      <w:r w:rsidRPr="00C973B6">
        <w:rPr>
          <w:rFonts w:ascii="Times New Roman" w:hAnsi="Times New Roman" w:cs="Times New Roman"/>
          <w:snapToGrid w:val="0"/>
          <w:sz w:val="28"/>
          <w:szCs w:val="24"/>
        </w:rPr>
        <w:t>Всего по смете-заявке _________________________ тыс. рублей.</w:t>
      </w:r>
    </w:p>
    <w:p w:rsidR="003B5483" w:rsidRPr="00C973B6" w:rsidRDefault="003B5483" w:rsidP="003B5483">
      <w:pPr>
        <w:rPr>
          <w:rFonts w:ascii="Times New Roman" w:hAnsi="Times New Roman" w:cs="Times New Roman"/>
          <w:snapToGrid w:val="0"/>
          <w:sz w:val="28"/>
          <w:szCs w:val="24"/>
        </w:rPr>
      </w:pPr>
    </w:p>
    <w:p w:rsidR="003B5483" w:rsidRPr="00C973B6" w:rsidRDefault="003B5483" w:rsidP="003B5483">
      <w:pPr>
        <w:ind w:firstLine="720"/>
        <w:rPr>
          <w:rFonts w:ascii="Times New Roman" w:hAnsi="Times New Roman" w:cs="Times New Roman"/>
          <w:snapToGrid w:val="0"/>
          <w:sz w:val="28"/>
          <w:szCs w:val="24"/>
        </w:rPr>
      </w:pPr>
      <w:r w:rsidRPr="00C973B6">
        <w:rPr>
          <w:rFonts w:ascii="Times New Roman" w:hAnsi="Times New Roman" w:cs="Times New Roman"/>
          <w:snapToGrid w:val="0"/>
          <w:sz w:val="28"/>
          <w:szCs w:val="24"/>
        </w:rPr>
        <w:t>В том числе за счёт резервного фонда финансовых средств района ______________ тыс. рублей.</w:t>
      </w:r>
    </w:p>
    <w:p w:rsidR="003B5483" w:rsidRPr="00C973B6" w:rsidRDefault="003B5483" w:rsidP="003B5483">
      <w:pPr>
        <w:rPr>
          <w:rFonts w:ascii="Times New Roman" w:hAnsi="Times New Roman" w:cs="Times New Roman"/>
          <w:snapToGrid w:val="0"/>
          <w:sz w:val="28"/>
          <w:szCs w:val="24"/>
        </w:rPr>
      </w:pPr>
    </w:p>
    <w:p w:rsidR="003B5483" w:rsidRPr="00C973B6" w:rsidRDefault="003B5483" w:rsidP="003B5483">
      <w:pPr>
        <w:rPr>
          <w:rFonts w:ascii="Times New Roman" w:hAnsi="Times New Roman" w:cs="Times New Roman"/>
          <w:snapToGrid w:val="0"/>
          <w:sz w:val="28"/>
          <w:szCs w:val="24"/>
        </w:rPr>
      </w:pPr>
    </w:p>
    <w:p w:rsidR="003B5483" w:rsidRPr="00C973B6" w:rsidRDefault="003B5483" w:rsidP="003B5483">
      <w:pPr>
        <w:rPr>
          <w:rFonts w:ascii="Times New Roman" w:hAnsi="Times New Roman" w:cs="Times New Roman"/>
          <w:snapToGrid w:val="0"/>
          <w:sz w:val="28"/>
          <w:szCs w:val="24"/>
        </w:rPr>
      </w:pPr>
    </w:p>
    <w:p w:rsidR="003B5483" w:rsidRPr="00C973B6" w:rsidRDefault="003B5483" w:rsidP="003B5483">
      <w:pPr>
        <w:rPr>
          <w:rFonts w:ascii="Times New Roman" w:hAnsi="Times New Roman" w:cs="Times New Roman"/>
          <w:sz w:val="24"/>
          <w:szCs w:val="24"/>
        </w:rPr>
      </w:pPr>
      <w:r w:rsidRPr="00C973B6">
        <w:rPr>
          <w:rFonts w:ascii="Times New Roman" w:hAnsi="Times New Roman" w:cs="Times New Roman"/>
          <w:sz w:val="24"/>
          <w:szCs w:val="24"/>
        </w:rPr>
        <w:t>Руководитель финансового органа</w:t>
      </w:r>
      <w:r w:rsidRPr="00C973B6">
        <w:rPr>
          <w:rFonts w:ascii="Times New Roman" w:hAnsi="Times New Roman" w:cs="Times New Roman"/>
          <w:sz w:val="24"/>
          <w:szCs w:val="24"/>
        </w:rPr>
        <w:tab/>
      </w:r>
      <w:r w:rsidRPr="00C973B6">
        <w:rPr>
          <w:rFonts w:ascii="Times New Roman" w:hAnsi="Times New Roman" w:cs="Times New Roman"/>
          <w:sz w:val="24"/>
          <w:szCs w:val="24"/>
        </w:rPr>
        <w:tab/>
      </w:r>
      <w:r w:rsidRPr="00C973B6">
        <w:rPr>
          <w:rFonts w:ascii="Times New Roman" w:hAnsi="Times New Roman" w:cs="Times New Roman"/>
          <w:sz w:val="24"/>
          <w:szCs w:val="24"/>
        </w:rPr>
        <w:tab/>
      </w:r>
      <w:r w:rsidRPr="00C973B6">
        <w:rPr>
          <w:rFonts w:ascii="Times New Roman" w:hAnsi="Times New Roman" w:cs="Times New Roman"/>
          <w:sz w:val="24"/>
          <w:szCs w:val="24"/>
        </w:rPr>
        <w:tab/>
      </w:r>
      <w:r w:rsidRPr="00C973B6">
        <w:rPr>
          <w:rFonts w:ascii="Times New Roman" w:hAnsi="Times New Roman" w:cs="Times New Roman"/>
          <w:sz w:val="24"/>
          <w:szCs w:val="24"/>
        </w:rPr>
        <w:tab/>
      </w:r>
    </w:p>
    <w:p w:rsidR="003B5483" w:rsidRPr="00C973B6" w:rsidRDefault="003B5483" w:rsidP="003B5483">
      <w:pPr>
        <w:rPr>
          <w:rFonts w:ascii="Times New Roman" w:hAnsi="Times New Roman" w:cs="Times New Roman"/>
          <w:sz w:val="24"/>
          <w:szCs w:val="24"/>
        </w:rPr>
      </w:pPr>
      <w:r w:rsidRPr="00C973B6">
        <w:rPr>
          <w:rFonts w:ascii="Times New Roman" w:hAnsi="Times New Roman" w:cs="Times New Roman"/>
          <w:sz w:val="24"/>
          <w:szCs w:val="24"/>
        </w:rPr>
        <w:t xml:space="preserve">муниципального образования   </w:t>
      </w:r>
      <w:r w:rsidRPr="00C973B6">
        <w:rPr>
          <w:rFonts w:ascii="Times New Roman" w:hAnsi="Times New Roman" w:cs="Times New Roman"/>
          <w:sz w:val="24"/>
          <w:szCs w:val="24"/>
        </w:rPr>
        <w:tab/>
      </w:r>
      <w:r w:rsidRPr="00C973B6">
        <w:rPr>
          <w:rFonts w:ascii="Times New Roman" w:hAnsi="Times New Roman" w:cs="Times New Roman"/>
          <w:sz w:val="24"/>
          <w:szCs w:val="24"/>
        </w:rPr>
        <w:tab/>
      </w:r>
      <w:r w:rsidRPr="00C973B6">
        <w:rPr>
          <w:rFonts w:ascii="Times New Roman" w:hAnsi="Times New Roman" w:cs="Times New Roman"/>
          <w:sz w:val="24"/>
          <w:szCs w:val="24"/>
        </w:rPr>
        <w:tab/>
      </w:r>
      <w:r w:rsidRPr="00C973B6">
        <w:rPr>
          <w:rFonts w:ascii="Times New Roman" w:hAnsi="Times New Roman" w:cs="Times New Roman"/>
          <w:sz w:val="24"/>
          <w:szCs w:val="24"/>
        </w:rPr>
        <w:tab/>
      </w:r>
      <w:r w:rsidRPr="00C973B6">
        <w:rPr>
          <w:rFonts w:ascii="Times New Roman" w:hAnsi="Times New Roman" w:cs="Times New Roman"/>
          <w:sz w:val="24"/>
          <w:szCs w:val="24"/>
        </w:rPr>
        <w:tab/>
      </w:r>
    </w:p>
    <w:p w:rsidR="003B5483" w:rsidRPr="00C973B6" w:rsidRDefault="003B5483" w:rsidP="003B5483">
      <w:pPr>
        <w:rPr>
          <w:rFonts w:ascii="Times New Roman" w:hAnsi="Times New Roman" w:cs="Times New Roman"/>
          <w:sz w:val="24"/>
          <w:szCs w:val="24"/>
        </w:rPr>
      </w:pPr>
      <w:r w:rsidRPr="00C973B6">
        <w:rPr>
          <w:rFonts w:ascii="Times New Roman" w:hAnsi="Times New Roman" w:cs="Times New Roman"/>
          <w:sz w:val="24"/>
          <w:szCs w:val="24"/>
        </w:rPr>
        <w:tab/>
      </w:r>
      <w:r w:rsidRPr="00C973B6">
        <w:rPr>
          <w:rFonts w:ascii="Times New Roman" w:hAnsi="Times New Roman" w:cs="Times New Roman"/>
          <w:sz w:val="24"/>
          <w:szCs w:val="24"/>
        </w:rPr>
        <w:tab/>
      </w:r>
      <w:r w:rsidRPr="00C973B6">
        <w:rPr>
          <w:rFonts w:ascii="Times New Roman" w:hAnsi="Times New Roman" w:cs="Times New Roman"/>
          <w:sz w:val="24"/>
          <w:szCs w:val="24"/>
        </w:rPr>
        <w:tab/>
      </w:r>
      <w:r w:rsidRPr="00C973B6">
        <w:rPr>
          <w:rFonts w:ascii="Times New Roman" w:hAnsi="Times New Roman" w:cs="Times New Roman"/>
          <w:sz w:val="24"/>
          <w:szCs w:val="24"/>
        </w:rPr>
        <w:tab/>
      </w:r>
      <w:r w:rsidRPr="00C973B6">
        <w:rPr>
          <w:rFonts w:ascii="Times New Roman" w:hAnsi="Times New Roman" w:cs="Times New Roman"/>
          <w:sz w:val="24"/>
          <w:szCs w:val="24"/>
        </w:rPr>
        <w:tab/>
      </w:r>
      <w:r w:rsidRPr="00C973B6">
        <w:rPr>
          <w:rFonts w:ascii="Times New Roman" w:hAnsi="Times New Roman" w:cs="Times New Roman"/>
          <w:sz w:val="24"/>
          <w:szCs w:val="24"/>
        </w:rPr>
        <w:tab/>
      </w:r>
      <w:r w:rsidRPr="00C973B6">
        <w:rPr>
          <w:rFonts w:ascii="Times New Roman" w:hAnsi="Times New Roman" w:cs="Times New Roman"/>
          <w:sz w:val="24"/>
          <w:szCs w:val="24"/>
        </w:rPr>
        <w:tab/>
      </w:r>
      <w:r w:rsidRPr="00C973B6">
        <w:rPr>
          <w:rFonts w:ascii="Times New Roman" w:hAnsi="Times New Roman" w:cs="Times New Roman"/>
          <w:sz w:val="24"/>
          <w:szCs w:val="24"/>
        </w:rPr>
        <w:tab/>
      </w:r>
      <w:r w:rsidRPr="00C973B6">
        <w:rPr>
          <w:rFonts w:ascii="Times New Roman" w:hAnsi="Times New Roman" w:cs="Times New Roman"/>
          <w:sz w:val="24"/>
          <w:szCs w:val="24"/>
        </w:rPr>
        <w:tab/>
      </w:r>
    </w:p>
    <w:p w:rsidR="003B5483" w:rsidRPr="00C973B6" w:rsidRDefault="003B5483" w:rsidP="003B5483">
      <w:pPr>
        <w:rPr>
          <w:rFonts w:ascii="Times New Roman" w:hAnsi="Times New Roman" w:cs="Times New Roman"/>
          <w:sz w:val="24"/>
          <w:szCs w:val="24"/>
        </w:rPr>
      </w:pPr>
      <w:r w:rsidRPr="00C973B6"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C973B6">
        <w:rPr>
          <w:rFonts w:ascii="Times New Roman" w:hAnsi="Times New Roman" w:cs="Times New Roman"/>
          <w:sz w:val="24"/>
          <w:szCs w:val="24"/>
        </w:rPr>
        <w:tab/>
      </w:r>
      <w:r w:rsidRPr="00C973B6">
        <w:rPr>
          <w:rFonts w:ascii="Times New Roman" w:hAnsi="Times New Roman" w:cs="Times New Roman"/>
          <w:sz w:val="24"/>
          <w:szCs w:val="24"/>
        </w:rPr>
        <w:tab/>
      </w:r>
      <w:r w:rsidRPr="00C973B6">
        <w:rPr>
          <w:rFonts w:ascii="Times New Roman" w:hAnsi="Times New Roman" w:cs="Times New Roman"/>
          <w:sz w:val="24"/>
          <w:szCs w:val="24"/>
        </w:rPr>
        <w:tab/>
      </w:r>
      <w:r w:rsidRPr="00C973B6">
        <w:rPr>
          <w:rFonts w:ascii="Times New Roman" w:hAnsi="Times New Roman" w:cs="Times New Roman"/>
          <w:sz w:val="24"/>
          <w:szCs w:val="24"/>
        </w:rPr>
        <w:tab/>
      </w:r>
      <w:r w:rsidRPr="00C973B6">
        <w:rPr>
          <w:rFonts w:ascii="Times New Roman" w:hAnsi="Times New Roman" w:cs="Times New Roman"/>
          <w:sz w:val="24"/>
          <w:szCs w:val="24"/>
        </w:rPr>
        <w:tab/>
      </w:r>
    </w:p>
    <w:p w:rsidR="003B5483" w:rsidRPr="00C973B6" w:rsidRDefault="003B5483" w:rsidP="003B5483">
      <w:pPr>
        <w:rPr>
          <w:rFonts w:ascii="Times New Roman" w:hAnsi="Times New Roman" w:cs="Times New Roman"/>
        </w:rPr>
      </w:pPr>
      <w:r w:rsidRPr="00C973B6">
        <w:rPr>
          <w:rFonts w:ascii="Times New Roman" w:hAnsi="Times New Roman" w:cs="Times New Roman"/>
        </w:rPr>
        <w:tab/>
      </w:r>
      <w:r w:rsidRPr="00C973B6">
        <w:rPr>
          <w:rFonts w:ascii="Times New Roman" w:hAnsi="Times New Roman" w:cs="Times New Roman"/>
        </w:rPr>
        <w:tab/>
        <w:t>(подпись, ф.и.о., дата)</w:t>
      </w:r>
      <w:r w:rsidRPr="00C973B6">
        <w:rPr>
          <w:rFonts w:ascii="Times New Roman" w:hAnsi="Times New Roman" w:cs="Times New Roman"/>
        </w:rPr>
        <w:tab/>
      </w:r>
      <w:r w:rsidRPr="00C973B6">
        <w:rPr>
          <w:rFonts w:ascii="Times New Roman" w:hAnsi="Times New Roman" w:cs="Times New Roman"/>
        </w:rPr>
        <w:tab/>
      </w:r>
      <w:r w:rsidRPr="00C973B6">
        <w:rPr>
          <w:rFonts w:ascii="Times New Roman" w:hAnsi="Times New Roman" w:cs="Times New Roman"/>
        </w:rPr>
        <w:tab/>
      </w:r>
      <w:r w:rsidRPr="00C973B6">
        <w:rPr>
          <w:rFonts w:ascii="Times New Roman" w:hAnsi="Times New Roman" w:cs="Times New Roman"/>
        </w:rPr>
        <w:tab/>
      </w:r>
      <w:r w:rsidRPr="00C973B6">
        <w:rPr>
          <w:rFonts w:ascii="Times New Roman" w:hAnsi="Times New Roman" w:cs="Times New Roman"/>
        </w:rPr>
        <w:tab/>
      </w:r>
      <w:r w:rsidRPr="00C973B6">
        <w:rPr>
          <w:rFonts w:ascii="Times New Roman" w:hAnsi="Times New Roman" w:cs="Times New Roman"/>
        </w:rPr>
        <w:tab/>
      </w:r>
      <w:r w:rsidRPr="00C973B6">
        <w:rPr>
          <w:rFonts w:ascii="Times New Roman" w:hAnsi="Times New Roman" w:cs="Times New Roman"/>
        </w:rPr>
        <w:tab/>
      </w:r>
    </w:p>
    <w:p w:rsidR="003B5483" w:rsidRDefault="003B5483" w:rsidP="003B5483">
      <w:r>
        <w:br w:type="page"/>
      </w:r>
    </w:p>
    <w:p w:rsidR="003B5483" w:rsidRPr="00944165" w:rsidRDefault="003B5483" w:rsidP="003B5483">
      <w:pPr>
        <w:ind w:left="10773"/>
        <w:rPr>
          <w:rFonts w:ascii="Times New Roman" w:hAnsi="Times New Roman" w:cs="Times New Roman"/>
          <w:sz w:val="24"/>
          <w:szCs w:val="24"/>
        </w:rPr>
      </w:pPr>
      <w:r w:rsidRPr="00944165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3B5483" w:rsidRPr="00944165" w:rsidRDefault="003B5483" w:rsidP="003B5483">
      <w:pPr>
        <w:ind w:left="10773"/>
        <w:rPr>
          <w:rFonts w:ascii="Times New Roman" w:hAnsi="Times New Roman" w:cs="Times New Roman"/>
          <w:sz w:val="24"/>
          <w:szCs w:val="24"/>
        </w:rPr>
      </w:pPr>
      <w:r w:rsidRPr="00944165">
        <w:rPr>
          <w:rFonts w:ascii="Times New Roman" w:hAnsi="Times New Roman" w:cs="Times New Roman"/>
          <w:sz w:val="24"/>
          <w:szCs w:val="24"/>
        </w:rPr>
        <w:t xml:space="preserve">к </w:t>
      </w:r>
      <w:r w:rsidRPr="00944165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Положению о </w:t>
      </w:r>
      <w:r w:rsidRPr="00944165">
        <w:rPr>
          <w:rFonts w:ascii="Times New Roman" w:hAnsi="Times New Roman" w:cs="Times New Roman"/>
          <w:sz w:val="24"/>
          <w:szCs w:val="24"/>
        </w:rPr>
        <w:t xml:space="preserve">порядке выделения </w:t>
      </w:r>
    </w:p>
    <w:p w:rsidR="003B5483" w:rsidRPr="00944165" w:rsidRDefault="003B5483" w:rsidP="003B5483">
      <w:pPr>
        <w:ind w:left="10773"/>
        <w:rPr>
          <w:rFonts w:ascii="Times New Roman" w:hAnsi="Times New Roman" w:cs="Times New Roman"/>
          <w:sz w:val="24"/>
          <w:szCs w:val="24"/>
        </w:rPr>
      </w:pPr>
      <w:r w:rsidRPr="00944165">
        <w:rPr>
          <w:rFonts w:ascii="Times New Roman" w:hAnsi="Times New Roman" w:cs="Times New Roman"/>
          <w:sz w:val="24"/>
          <w:szCs w:val="24"/>
        </w:rPr>
        <w:t xml:space="preserve">и расходования финансовых средств </w:t>
      </w:r>
    </w:p>
    <w:p w:rsidR="00EA2DEC" w:rsidRDefault="003B5483" w:rsidP="003B5483">
      <w:pPr>
        <w:ind w:left="10773"/>
        <w:rPr>
          <w:rFonts w:ascii="Times New Roman" w:hAnsi="Times New Roman" w:cs="Times New Roman"/>
          <w:sz w:val="24"/>
          <w:szCs w:val="24"/>
        </w:rPr>
      </w:pPr>
      <w:r w:rsidRPr="00944165">
        <w:rPr>
          <w:rFonts w:ascii="Times New Roman" w:hAnsi="Times New Roman" w:cs="Times New Roman"/>
          <w:sz w:val="24"/>
          <w:szCs w:val="24"/>
        </w:rPr>
        <w:t xml:space="preserve">из резервного фонда Администрации </w:t>
      </w:r>
    </w:p>
    <w:p w:rsidR="003B5483" w:rsidRPr="00944165" w:rsidRDefault="00EA2DEC" w:rsidP="003B5483">
      <w:pPr>
        <w:ind w:left="10773"/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села Газ-Сале</w:t>
      </w:r>
    </w:p>
    <w:p w:rsidR="003B5483" w:rsidRPr="00C973B6" w:rsidRDefault="003B5483" w:rsidP="003B5483">
      <w:pPr>
        <w:pStyle w:val="ConsPlusNormal"/>
        <w:ind w:left="10773"/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</w:pPr>
    </w:p>
    <w:tbl>
      <w:tblPr>
        <w:tblW w:w="0" w:type="auto"/>
        <w:tblLook w:val="01E0"/>
      </w:tblPr>
      <w:tblGrid>
        <w:gridCol w:w="5015"/>
        <w:gridCol w:w="4755"/>
        <w:gridCol w:w="5016"/>
      </w:tblGrid>
      <w:tr w:rsidR="003B5483" w:rsidRPr="00C973B6" w:rsidTr="000326F4">
        <w:tc>
          <w:tcPr>
            <w:tcW w:w="5015" w:type="dxa"/>
            <w:shd w:val="clear" w:color="auto" w:fill="auto"/>
          </w:tcPr>
          <w:p w:rsidR="003B5483" w:rsidRPr="00C973B6" w:rsidRDefault="003B5483" w:rsidP="000326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5" w:type="dxa"/>
            <w:shd w:val="clear" w:color="auto" w:fill="auto"/>
          </w:tcPr>
          <w:p w:rsidR="003B5483" w:rsidRPr="00C973B6" w:rsidRDefault="003B5483" w:rsidP="00032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6" w:type="dxa"/>
            <w:shd w:val="clear" w:color="auto" w:fill="auto"/>
          </w:tcPr>
          <w:p w:rsidR="003B5483" w:rsidRPr="00C973B6" w:rsidRDefault="003B5483" w:rsidP="000326F4">
            <w:pPr>
              <w:rPr>
                <w:rFonts w:ascii="Times New Roman" w:hAnsi="Times New Roman" w:cs="Times New Roman"/>
              </w:rPr>
            </w:pPr>
            <w:r w:rsidRPr="00C973B6">
              <w:rPr>
                <w:rFonts w:ascii="Times New Roman" w:hAnsi="Times New Roman" w:cs="Times New Roman"/>
              </w:rPr>
              <w:t>УТВЕРЖДАЮ</w:t>
            </w:r>
          </w:p>
        </w:tc>
      </w:tr>
      <w:tr w:rsidR="003B5483" w:rsidRPr="00C973B6" w:rsidTr="000326F4">
        <w:trPr>
          <w:trHeight w:val="510"/>
        </w:trPr>
        <w:tc>
          <w:tcPr>
            <w:tcW w:w="5015" w:type="dxa"/>
            <w:shd w:val="clear" w:color="auto" w:fill="auto"/>
          </w:tcPr>
          <w:p w:rsidR="003B5483" w:rsidRPr="00C973B6" w:rsidRDefault="003B5483" w:rsidP="000326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5" w:type="dxa"/>
            <w:shd w:val="clear" w:color="auto" w:fill="auto"/>
          </w:tcPr>
          <w:p w:rsidR="003B5483" w:rsidRPr="00C973B6" w:rsidRDefault="003B5483" w:rsidP="00032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6" w:type="dxa"/>
            <w:shd w:val="clear" w:color="auto" w:fill="auto"/>
          </w:tcPr>
          <w:p w:rsidR="003B5483" w:rsidRPr="00C973B6" w:rsidRDefault="003B5483" w:rsidP="000326F4">
            <w:pPr>
              <w:rPr>
                <w:rFonts w:ascii="Times New Roman" w:hAnsi="Times New Roman" w:cs="Times New Roman"/>
              </w:rPr>
            </w:pPr>
            <w:r w:rsidRPr="00C973B6">
              <w:rPr>
                <w:rFonts w:ascii="Times New Roman" w:hAnsi="Times New Roman" w:cs="Times New Roman"/>
              </w:rPr>
              <w:t>Глава муниципального образования</w:t>
            </w:r>
          </w:p>
        </w:tc>
      </w:tr>
      <w:tr w:rsidR="003B5483" w:rsidRPr="00C973B6" w:rsidTr="000326F4">
        <w:trPr>
          <w:trHeight w:val="170"/>
        </w:trPr>
        <w:tc>
          <w:tcPr>
            <w:tcW w:w="5015" w:type="dxa"/>
            <w:shd w:val="clear" w:color="auto" w:fill="auto"/>
          </w:tcPr>
          <w:p w:rsidR="003B5483" w:rsidRPr="00C973B6" w:rsidRDefault="003B5483" w:rsidP="000326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5" w:type="dxa"/>
            <w:shd w:val="clear" w:color="auto" w:fill="auto"/>
          </w:tcPr>
          <w:p w:rsidR="003B5483" w:rsidRPr="00C973B6" w:rsidRDefault="003B5483" w:rsidP="00032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6" w:type="dxa"/>
            <w:tcBorders>
              <w:bottom w:val="single" w:sz="4" w:space="0" w:color="auto"/>
            </w:tcBorders>
            <w:shd w:val="clear" w:color="auto" w:fill="auto"/>
          </w:tcPr>
          <w:p w:rsidR="003B5483" w:rsidRPr="00C973B6" w:rsidRDefault="003B5483" w:rsidP="000326F4">
            <w:pPr>
              <w:rPr>
                <w:rFonts w:ascii="Times New Roman" w:hAnsi="Times New Roman" w:cs="Times New Roman"/>
              </w:rPr>
            </w:pPr>
          </w:p>
        </w:tc>
      </w:tr>
      <w:tr w:rsidR="003B5483" w:rsidRPr="00C973B6" w:rsidTr="000326F4">
        <w:tc>
          <w:tcPr>
            <w:tcW w:w="5015" w:type="dxa"/>
            <w:shd w:val="clear" w:color="auto" w:fill="auto"/>
          </w:tcPr>
          <w:p w:rsidR="003B5483" w:rsidRPr="00C973B6" w:rsidRDefault="003B5483" w:rsidP="000326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5" w:type="dxa"/>
            <w:shd w:val="clear" w:color="auto" w:fill="auto"/>
          </w:tcPr>
          <w:p w:rsidR="003B5483" w:rsidRPr="00C973B6" w:rsidRDefault="003B5483" w:rsidP="00032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6" w:type="dxa"/>
            <w:tcBorders>
              <w:top w:val="single" w:sz="4" w:space="0" w:color="auto"/>
            </w:tcBorders>
            <w:shd w:val="clear" w:color="auto" w:fill="auto"/>
          </w:tcPr>
          <w:p w:rsidR="003B5483" w:rsidRPr="00C973B6" w:rsidRDefault="003B5483" w:rsidP="00032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3B6">
              <w:rPr>
                <w:rFonts w:ascii="Times New Roman" w:hAnsi="Times New Roman" w:cs="Times New Roman"/>
                <w:sz w:val="20"/>
                <w:szCs w:val="20"/>
              </w:rPr>
              <w:t>(городское или сельское поселение)</w:t>
            </w:r>
          </w:p>
        </w:tc>
      </w:tr>
      <w:tr w:rsidR="003B5483" w:rsidRPr="00C973B6" w:rsidTr="000326F4">
        <w:tc>
          <w:tcPr>
            <w:tcW w:w="5015" w:type="dxa"/>
            <w:shd w:val="clear" w:color="auto" w:fill="auto"/>
          </w:tcPr>
          <w:p w:rsidR="003B5483" w:rsidRPr="00C973B6" w:rsidRDefault="003B5483" w:rsidP="000326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5" w:type="dxa"/>
            <w:shd w:val="clear" w:color="auto" w:fill="auto"/>
          </w:tcPr>
          <w:p w:rsidR="003B5483" w:rsidRPr="00C973B6" w:rsidRDefault="003B5483" w:rsidP="00032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6" w:type="dxa"/>
            <w:shd w:val="clear" w:color="auto" w:fill="auto"/>
          </w:tcPr>
          <w:p w:rsidR="003B5483" w:rsidRPr="00C973B6" w:rsidRDefault="003B5483" w:rsidP="000326F4">
            <w:pPr>
              <w:rPr>
                <w:rFonts w:ascii="Times New Roman" w:hAnsi="Times New Roman" w:cs="Times New Roman"/>
              </w:rPr>
            </w:pPr>
            <w:r w:rsidRPr="00C973B6">
              <w:rPr>
                <w:rFonts w:ascii="Times New Roman" w:hAnsi="Times New Roman" w:cs="Times New Roman"/>
              </w:rPr>
              <w:t>____________________  ___________________</w:t>
            </w:r>
          </w:p>
        </w:tc>
      </w:tr>
      <w:tr w:rsidR="003B5483" w:rsidRPr="00C973B6" w:rsidTr="000326F4">
        <w:tc>
          <w:tcPr>
            <w:tcW w:w="5015" w:type="dxa"/>
            <w:shd w:val="clear" w:color="auto" w:fill="auto"/>
          </w:tcPr>
          <w:p w:rsidR="003B5483" w:rsidRPr="00C973B6" w:rsidRDefault="003B5483" w:rsidP="000326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5" w:type="dxa"/>
            <w:shd w:val="clear" w:color="auto" w:fill="auto"/>
          </w:tcPr>
          <w:p w:rsidR="003B5483" w:rsidRPr="00C973B6" w:rsidRDefault="003B5483" w:rsidP="00032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6" w:type="dxa"/>
            <w:shd w:val="clear" w:color="auto" w:fill="auto"/>
          </w:tcPr>
          <w:p w:rsidR="003B5483" w:rsidRPr="00C973B6" w:rsidRDefault="003B5483" w:rsidP="000326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73B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(подпись)                       (фамилия и инициалы)</w:t>
            </w:r>
          </w:p>
        </w:tc>
      </w:tr>
      <w:tr w:rsidR="003B5483" w:rsidRPr="00C973B6" w:rsidTr="000326F4">
        <w:tc>
          <w:tcPr>
            <w:tcW w:w="5015" w:type="dxa"/>
            <w:shd w:val="clear" w:color="auto" w:fill="auto"/>
          </w:tcPr>
          <w:p w:rsidR="003B5483" w:rsidRPr="00C973B6" w:rsidRDefault="003B5483" w:rsidP="000326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5" w:type="dxa"/>
            <w:shd w:val="clear" w:color="auto" w:fill="auto"/>
          </w:tcPr>
          <w:p w:rsidR="003B5483" w:rsidRPr="00C973B6" w:rsidRDefault="003B5483" w:rsidP="00032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6" w:type="dxa"/>
            <w:shd w:val="clear" w:color="auto" w:fill="auto"/>
          </w:tcPr>
          <w:p w:rsidR="003B5483" w:rsidRPr="00C973B6" w:rsidRDefault="003B5483" w:rsidP="000326F4">
            <w:pPr>
              <w:rPr>
                <w:rFonts w:ascii="Times New Roman" w:hAnsi="Times New Roman" w:cs="Times New Roman"/>
              </w:rPr>
            </w:pPr>
            <w:r w:rsidRPr="00C973B6">
              <w:rPr>
                <w:rFonts w:ascii="Times New Roman" w:hAnsi="Times New Roman" w:cs="Times New Roman"/>
              </w:rPr>
              <w:t>________________________________ 20 ____ г.</w:t>
            </w:r>
          </w:p>
        </w:tc>
      </w:tr>
      <w:tr w:rsidR="003B5483" w:rsidRPr="00C973B6" w:rsidTr="000326F4">
        <w:tc>
          <w:tcPr>
            <w:tcW w:w="5015" w:type="dxa"/>
            <w:shd w:val="clear" w:color="auto" w:fill="auto"/>
          </w:tcPr>
          <w:p w:rsidR="003B5483" w:rsidRPr="00C973B6" w:rsidRDefault="003B5483" w:rsidP="00032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5" w:type="dxa"/>
            <w:shd w:val="clear" w:color="auto" w:fill="auto"/>
          </w:tcPr>
          <w:p w:rsidR="003B5483" w:rsidRPr="00C973B6" w:rsidRDefault="003B5483" w:rsidP="00032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6" w:type="dxa"/>
            <w:shd w:val="clear" w:color="auto" w:fill="auto"/>
          </w:tcPr>
          <w:p w:rsidR="003B5483" w:rsidRPr="00C973B6" w:rsidRDefault="003B5483" w:rsidP="000326F4">
            <w:pPr>
              <w:jc w:val="center"/>
              <w:rPr>
                <w:rFonts w:ascii="Times New Roman" w:hAnsi="Times New Roman" w:cs="Times New Roman"/>
              </w:rPr>
            </w:pPr>
            <w:r w:rsidRPr="00C973B6">
              <w:rPr>
                <w:rFonts w:ascii="Times New Roman" w:hAnsi="Times New Roman" w:cs="Times New Roman"/>
              </w:rPr>
              <w:t xml:space="preserve">                                                                        М.П.</w:t>
            </w:r>
          </w:p>
        </w:tc>
      </w:tr>
    </w:tbl>
    <w:p w:rsidR="003B5483" w:rsidRPr="00944165" w:rsidRDefault="003B5483" w:rsidP="003B548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5483" w:rsidRPr="00944165" w:rsidRDefault="003B5483" w:rsidP="003B54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4165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3B5483" w:rsidRPr="00944165" w:rsidRDefault="003B5483" w:rsidP="003B54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4165">
        <w:rPr>
          <w:rFonts w:ascii="Times New Roman" w:hAnsi="Times New Roman" w:cs="Times New Roman"/>
          <w:b/>
          <w:sz w:val="24"/>
          <w:szCs w:val="24"/>
        </w:rPr>
        <w:t>обследования объекта, повреждённого (разрушенного) в результате</w:t>
      </w:r>
    </w:p>
    <w:p w:rsidR="003B5483" w:rsidRPr="00944165" w:rsidRDefault="003B5483" w:rsidP="003B548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3B5483" w:rsidRPr="00944165" w:rsidRDefault="003B5483" w:rsidP="003B5483">
      <w:pPr>
        <w:rPr>
          <w:rFonts w:ascii="Times New Roman" w:hAnsi="Times New Roman" w:cs="Times New Roman"/>
          <w:sz w:val="24"/>
          <w:szCs w:val="24"/>
        </w:rPr>
      </w:pPr>
      <w:r w:rsidRPr="00944165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 в ____________________________________________</w:t>
      </w:r>
    </w:p>
    <w:p w:rsidR="003B5483" w:rsidRPr="00C973B6" w:rsidRDefault="003B5483" w:rsidP="003B5483">
      <w:pPr>
        <w:rPr>
          <w:rFonts w:ascii="Times New Roman" w:hAnsi="Times New Roman" w:cs="Times New Roman"/>
          <w:sz w:val="20"/>
          <w:szCs w:val="20"/>
        </w:rPr>
      </w:pPr>
      <w:r w:rsidRPr="00C973B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(наименование чрезвычайной ситуации)</w:t>
      </w:r>
    </w:p>
    <w:p w:rsidR="003B5483" w:rsidRPr="00944165" w:rsidRDefault="003B5483" w:rsidP="003B5483">
      <w:pPr>
        <w:rPr>
          <w:rFonts w:ascii="Times New Roman" w:hAnsi="Times New Roman" w:cs="Times New Roman"/>
          <w:sz w:val="24"/>
          <w:szCs w:val="24"/>
        </w:rPr>
      </w:pPr>
      <w:r w:rsidRPr="00C973B6">
        <w:rPr>
          <w:rFonts w:ascii="Times New Roman" w:hAnsi="Times New Roman" w:cs="Times New Roman"/>
        </w:rPr>
        <w:t xml:space="preserve"> </w:t>
      </w:r>
      <w:r w:rsidRPr="0094416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</w:t>
      </w:r>
    </w:p>
    <w:p w:rsidR="003B5483" w:rsidRPr="00C973B6" w:rsidRDefault="003B5483" w:rsidP="003B5483">
      <w:pPr>
        <w:jc w:val="center"/>
        <w:rPr>
          <w:rFonts w:ascii="Times New Roman" w:hAnsi="Times New Roman" w:cs="Times New Roman"/>
          <w:sz w:val="20"/>
          <w:szCs w:val="20"/>
        </w:rPr>
      </w:pPr>
      <w:r w:rsidRPr="00C973B6">
        <w:rPr>
          <w:rFonts w:ascii="Times New Roman" w:hAnsi="Times New Roman" w:cs="Times New Roman"/>
          <w:sz w:val="20"/>
          <w:szCs w:val="20"/>
        </w:rPr>
        <w:t>(местонахождение объекта)</w:t>
      </w:r>
    </w:p>
    <w:p w:rsidR="003B5483" w:rsidRPr="00944165" w:rsidRDefault="003B5483" w:rsidP="003B5483">
      <w:pPr>
        <w:rPr>
          <w:rFonts w:ascii="Times New Roman" w:hAnsi="Times New Roman" w:cs="Times New Roman"/>
          <w:sz w:val="24"/>
          <w:szCs w:val="24"/>
        </w:rPr>
      </w:pPr>
      <w:r w:rsidRPr="00944165">
        <w:rPr>
          <w:rFonts w:ascii="Times New Roman" w:hAnsi="Times New Roman" w:cs="Times New Roman"/>
          <w:sz w:val="24"/>
          <w:szCs w:val="24"/>
        </w:rPr>
        <w:t>Наименование объекта  ___________________________________________________________________________________________</w:t>
      </w:r>
    </w:p>
    <w:p w:rsidR="003B5483" w:rsidRPr="00944165" w:rsidRDefault="003B5483" w:rsidP="003B5483">
      <w:pPr>
        <w:rPr>
          <w:rFonts w:ascii="Times New Roman" w:hAnsi="Times New Roman" w:cs="Times New Roman"/>
          <w:sz w:val="16"/>
          <w:szCs w:val="16"/>
        </w:rPr>
      </w:pPr>
    </w:p>
    <w:p w:rsidR="003B5483" w:rsidRPr="00944165" w:rsidRDefault="003B5483" w:rsidP="003B5483">
      <w:pPr>
        <w:rPr>
          <w:rFonts w:ascii="Times New Roman" w:hAnsi="Times New Roman" w:cs="Times New Roman"/>
          <w:sz w:val="24"/>
          <w:szCs w:val="24"/>
        </w:rPr>
      </w:pPr>
      <w:r w:rsidRPr="00944165">
        <w:rPr>
          <w:rFonts w:ascii="Times New Roman" w:hAnsi="Times New Roman" w:cs="Times New Roman"/>
          <w:sz w:val="24"/>
          <w:szCs w:val="24"/>
        </w:rPr>
        <w:t>Собственник объекта _____________________________________________________________________________________________</w:t>
      </w:r>
    </w:p>
    <w:p w:rsidR="003B5483" w:rsidRPr="00C973B6" w:rsidRDefault="003B5483" w:rsidP="003B5483">
      <w:pPr>
        <w:rPr>
          <w:rFonts w:ascii="Times New Roman" w:hAnsi="Times New Roman" w:cs="Times New Roman"/>
          <w:sz w:val="20"/>
          <w:szCs w:val="20"/>
        </w:rPr>
      </w:pPr>
      <w:r w:rsidRPr="00C973B6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 w:rsidRPr="00C973B6">
        <w:rPr>
          <w:rFonts w:ascii="Times New Roman" w:hAnsi="Times New Roman" w:cs="Times New Roman"/>
          <w:sz w:val="20"/>
          <w:szCs w:val="20"/>
        </w:rPr>
        <w:t>(ведомственная принадлежность)</w:t>
      </w:r>
    </w:p>
    <w:p w:rsidR="003B5483" w:rsidRPr="00944165" w:rsidRDefault="003B5483" w:rsidP="003B5483">
      <w:pPr>
        <w:rPr>
          <w:rFonts w:ascii="Times New Roman" w:hAnsi="Times New Roman" w:cs="Times New Roman"/>
          <w:sz w:val="24"/>
          <w:szCs w:val="24"/>
        </w:rPr>
      </w:pPr>
      <w:r w:rsidRPr="00944165">
        <w:rPr>
          <w:rFonts w:ascii="Times New Roman" w:hAnsi="Times New Roman" w:cs="Times New Roman"/>
          <w:sz w:val="24"/>
          <w:szCs w:val="24"/>
        </w:rPr>
        <w:t>Параметры объекта  ______________________________________________________________________________________________</w:t>
      </w:r>
    </w:p>
    <w:p w:rsidR="003B5483" w:rsidRPr="00C973B6" w:rsidRDefault="003B5483" w:rsidP="003B5483">
      <w:pPr>
        <w:rPr>
          <w:rFonts w:ascii="Times New Roman" w:hAnsi="Times New Roman" w:cs="Times New Roman"/>
          <w:sz w:val="20"/>
          <w:szCs w:val="20"/>
        </w:rPr>
      </w:pPr>
      <w:r w:rsidRPr="00C973B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(длина, ширина, высота)</w:t>
      </w:r>
    </w:p>
    <w:p w:rsidR="003B5483" w:rsidRPr="00944165" w:rsidRDefault="003B5483" w:rsidP="003B5483">
      <w:pPr>
        <w:rPr>
          <w:rFonts w:ascii="Times New Roman" w:hAnsi="Times New Roman" w:cs="Times New Roman"/>
          <w:sz w:val="24"/>
          <w:szCs w:val="24"/>
        </w:rPr>
      </w:pPr>
      <w:r w:rsidRPr="00944165">
        <w:rPr>
          <w:rFonts w:ascii="Times New Roman" w:hAnsi="Times New Roman" w:cs="Times New Roman"/>
          <w:sz w:val="24"/>
          <w:szCs w:val="24"/>
        </w:rPr>
        <w:t>Характеристики и объёмы повреждений (разрушений) по конструктивным элементам _____________________________________</w:t>
      </w:r>
    </w:p>
    <w:p w:rsidR="003B5483" w:rsidRPr="00944165" w:rsidRDefault="003B5483" w:rsidP="003B5483">
      <w:pPr>
        <w:rPr>
          <w:rFonts w:ascii="Times New Roman" w:hAnsi="Times New Roman" w:cs="Times New Roman"/>
          <w:sz w:val="24"/>
          <w:szCs w:val="24"/>
        </w:rPr>
      </w:pPr>
      <w:r w:rsidRPr="00944165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</w:t>
      </w:r>
    </w:p>
    <w:p w:rsidR="003B5483" w:rsidRPr="00944165" w:rsidRDefault="003B5483" w:rsidP="003B5483">
      <w:pPr>
        <w:rPr>
          <w:rFonts w:ascii="Times New Roman" w:hAnsi="Times New Roman" w:cs="Times New Roman"/>
          <w:sz w:val="16"/>
          <w:szCs w:val="16"/>
        </w:rPr>
      </w:pPr>
    </w:p>
    <w:p w:rsidR="003B5483" w:rsidRPr="00944165" w:rsidRDefault="003B5483" w:rsidP="003B5483">
      <w:pPr>
        <w:rPr>
          <w:rFonts w:ascii="Times New Roman" w:hAnsi="Times New Roman" w:cs="Times New Roman"/>
          <w:sz w:val="24"/>
          <w:szCs w:val="24"/>
        </w:rPr>
      </w:pPr>
      <w:r w:rsidRPr="00944165">
        <w:rPr>
          <w:rFonts w:ascii="Times New Roman" w:hAnsi="Times New Roman" w:cs="Times New Roman"/>
          <w:sz w:val="24"/>
          <w:szCs w:val="24"/>
        </w:rPr>
        <w:t>Комиссия в составе:</w:t>
      </w:r>
    </w:p>
    <w:p w:rsidR="003B5483" w:rsidRPr="00944165" w:rsidRDefault="003B5483" w:rsidP="003B5483">
      <w:pPr>
        <w:rPr>
          <w:rFonts w:ascii="Times New Roman" w:hAnsi="Times New Roman" w:cs="Times New Roman"/>
          <w:sz w:val="16"/>
          <w:szCs w:val="16"/>
        </w:rPr>
      </w:pPr>
    </w:p>
    <w:p w:rsidR="003B5483" w:rsidRPr="00944165" w:rsidRDefault="003B5483" w:rsidP="003B5483">
      <w:pPr>
        <w:rPr>
          <w:rFonts w:ascii="Times New Roman" w:hAnsi="Times New Roman" w:cs="Times New Roman"/>
          <w:sz w:val="24"/>
          <w:szCs w:val="24"/>
        </w:rPr>
      </w:pPr>
      <w:r w:rsidRPr="00944165">
        <w:rPr>
          <w:rFonts w:ascii="Times New Roman" w:hAnsi="Times New Roman" w:cs="Times New Roman"/>
          <w:sz w:val="24"/>
          <w:szCs w:val="24"/>
        </w:rPr>
        <w:t>Председатель комиссии</w:t>
      </w:r>
    </w:p>
    <w:p w:rsidR="003B5483" w:rsidRPr="00944165" w:rsidRDefault="003B5483" w:rsidP="003B5483">
      <w:pPr>
        <w:rPr>
          <w:rFonts w:ascii="Times New Roman" w:hAnsi="Times New Roman" w:cs="Times New Roman"/>
          <w:sz w:val="24"/>
          <w:szCs w:val="24"/>
        </w:rPr>
      </w:pPr>
      <w:r w:rsidRPr="00944165">
        <w:rPr>
          <w:rFonts w:ascii="Times New Roman" w:hAnsi="Times New Roman" w:cs="Times New Roman"/>
          <w:sz w:val="24"/>
          <w:szCs w:val="24"/>
        </w:rPr>
        <w:t>____________________________   __________________________   ________________________   ___________________________</w:t>
      </w:r>
    </w:p>
    <w:p w:rsidR="003B5483" w:rsidRPr="00C973B6" w:rsidRDefault="003B5483" w:rsidP="003B5483">
      <w:pPr>
        <w:rPr>
          <w:rFonts w:ascii="Times New Roman" w:hAnsi="Times New Roman" w:cs="Times New Roman"/>
          <w:sz w:val="20"/>
          <w:szCs w:val="20"/>
        </w:rPr>
      </w:pPr>
      <w:r w:rsidRPr="00C973B6">
        <w:rPr>
          <w:rFonts w:ascii="Times New Roman" w:hAnsi="Times New Roman" w:cs="Times New Roman"/>
          <w:sz w:val="20"/>
          <w:szCs w:val="20"/>
        </w:rPr>
        <w:t xml:space="preserve">                       (должность)                                                  (ф.и.о.)                                                (подпись)                                                        (дата)</w:t>
      </w:r>
    </w:p>
    <w:p w:rsidR="003B5483" w:rsidRPr="00944165" w:rsidRDefault="003B5483" w:rsidP="003B5483">
      <w:pPr>
        <w:rPr>
          <w:rFonts w:ascii="Times New Roman" w:hAnsi="Times New Roman" w:cs="Times New Roman"/>
          <w:sz w:val="16"/>
          <w:szCs w:val="16"/>
        </w:rPr>
      </w:pPr>
    </w:p>
    <w:p w:rsidR="003B5483" w:rsidRPr="00944165" w:rsidRDefault="003B5483" w:rsidP="003B5483">
      <w:pPr>
        <w:rPr>
          <w:rFonts w:ascii="Times New Roman" w:hAnsi="Times New Roman" w:cs="Times New Roman"/>
          <w:sz w:val="24"/>
          <w:szCs w:val="24"/>
        </w:rPr>
      </w:pPr>
      <w:r w:rsidRPr="00944165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3B5483" w:rsidRPr="00944165" w:rsidRDefault="003B5483" w:rsidP="003B5483">
      <w:pPr>
        <w:rPr>
          <w:rFonts w:ascii="Times New Roman" w:hAnsi="Times New Roman" w:cs="Times New Roman"/>
          <w:sz w:val="24"/>
          <w:szCs w:val="24"/>
        </w:rPr>
      </w:pPr>
      <w:r w:rsidRPr="00944165">
        <w:rPr>
          <w:rFonts w:ascii="Times New Roman" w:hAnsi="Times New Roman" w:cs="Times New Roman"/>
          <w:sz w:val="24"/>
          <w:szCs w:val="24"/>
        </w:rPr>
        <w:t>____________________________   __________________________   ________________________   ___________________________</w:t>
      </w:r>
    </w:p>
    <w:p w:rsidR="003B5483" w:rsidRPr="00944165" w:rsidRDefault="003B5483" w:rsidP="003B5483">
      <w:pPr>
        <w:rPr>
          <w:rFonts w:ascii="Times New Roman" w:hAnsi="Times New Roman" w:cs="Times New Roman"/>
          <w:sz w:val="20"/>
          <w:szCs w:val="20"/>
        </w:rPr>
      </w:pPr>
      <w:r w:rsidRPr="00C973B6">
        <w:rPr>
          <w:rFonts w:ascii="Times New Roman" w:hAnsi="Times New Roman" w:cs="Times New Roman"/>
          <w:sz w:val="20"/>
          <w:szCs w:val="20"/>
        </w:rPr>
        <w:t xml:space="preserve">                       (должность)                                                  (ф.и.о.)                                                (подпись)                                                        (дата)</w:t>
      </w:r>
      <w:r>
        <w:br w:type="page"/>
      </w:r>
    </w:p>
    <w:p w:rsidR="003B5483" w:rsidRPr="00944165" w:rsidRDefault="003B5483" w:rsidP="003B5483">
      <w:pPr>
        <w:ind w:left="10773"/>
        <w:rPr>
          <w:rFonts w:ascii="Times New Roman" w:hAnsi="Times New Roman" w:cs="Times New Roman"/>
          <w:sz w:val="24"/>
          <w:szCs w:val="24"/>
        </w:rPr>
      </w:pPr>
      <w:r w:rsidRPr="00944165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3B5483" w:rsidRPr="00944165" w:rsidRDefault="003B5483" w:rsidP="003B5483">
      <w:pPr>
        <w:ind w:left="10773"/>
        <w:rPr>
          <w:rFonts w:ascii="Times New Roman" w:hAnsi="Times New Roman" w:cs="Times New Roman"/>
          <w:sz w:val="24"/>
          <w:szCs w:val="24"/>
        </w:rPr>
      </w:pPr>
      <w:r w:rsidRPr="00944165">
        <w:rPr>
          <w:rFonts w:ascii="Times New Roman" w:hAnsi="Times New Roman" w:cs="Times New Roman"/>
          <w:sz w:val="24"/>
          <w:szCs w:val="24"/>
        </w:rPr>
        <w:t xml:space="preserve">к </w:t>
      </w:r>
      <w:r w:rsidRPr="00944165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Положению о </w:t>
      </w:r>
      <w:r w:rsidRPr="00944165">
        <w:rPr>
          <w:rFonts w:ascii="Times New Roman" w:hAnsi="Times New Roman" w:cs="Times New Roman"/>
          <w:sz w:val="24"/>
          <w:szCs w:val="24"/>
        </w:rPr>
        <w:t xml:space="preserve">порядке выделения </w:t>
      </w:r>
    </w:p>
    <w:p w:rsidR="003B5483" w:rsidRPr="00944165" w:rsidRDefault="003B5483" w:rsidP="003B5483">
      <w:pPr>
        <w:ind w:left="10773"/>
        <w:rPr>
          <w:rFonts w:ascii="Times New Roman" w:hAnsi="Times New Roman" w:cs="Times New Roman"/>
          <w:sz w:val="24"/>
          <w:szCs w:val="24"/>
        </w:rPr>
      </w:pPr>
      <w:r w:rsidRPr="00944165">
        <w:rPr>
          <w:rFonts w:ascii="Times New Roman" w:hAnsi="Times New Roman" w:cs="Times New Roman"/>
          <w:sz w:val="24"/>
          <w:szCs w:val="24"/>
        </w:rPr>
        <w:t xml:space="preserve">и расходования финансовых средств </w:t>
      </w:r>
    </w:p>
    <w:p w:rsidR="00EA2DEC" w:rsidRDefault="003B5483" w:rsidP="003B5483">
      <w:pPr>
        <w:ind w:left="10773"/>
        <w:rPr>
          <w:rFonts w:ascii="Times New Roman" w:hAnsi="Times New Roman" w:cs="Times New Roman"/>
          <w:sz w:val="24"/>
          <w:szCs w:val="24"/>
        </w:rPr>
      </w:pPr>
      <w:r w:rsidRPr="00944165">
        <w:rPr>
          <w:rFonts w:ascii="Times New Roman" w:hAnsi="Times New Roman" w:cs="Times New Roman"/>
          <w:sz w:val="24"/>
          <w:szCs w:val="24"/>
        </w:rPr>
        <w:t xml:space="preserve">из резервного фонда Администрации </w:t>
      </w:r>
    </w:p>
    <w:p w:rsidR="003B5483" w:rsidRDefault="00EA2DEC" w:rsidP="003B5483">
      <w:pPr>
        <w:ind w:left="107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села Газ-Сале</w:t>
      </w:r>
    </w:p>
    <w:p w:rsidR="0084665C" w:rsidRPr="00944165" w:rsidRDefault="0084665C" w:rsidP="003B5483">
      <w:pPr>
        <w:ind w:left="10773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3B5483" w:rsidRPr="00944165" w:rsidRDefault="003B5483" w:rsidP="003B54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4165">
        <w:rPr>
          <w:rFonts w:ascii="Times New Roman" w:hAnsi="Times New Roman" w:cs="Times New Roman"/>
          <w:b/>
          <w:sz w:val="24"/>
          <w:szCs w:val="24"/>
        </w:rPr>
        <w:t>ОСНОВНЫЕ СВЕДЕНИЯ</w:t>
      </w:r>
    </w:p>
    <w:p w:rsidR="003B5483" w:rsidRPr="00944165" w:rsidRDefault="003B5483" w:rsidP="003B54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4165">
        <w:rPr>
          <w:rFonts w:ascii="Times New Roman" w:hAnsi="Times New Roman" w:cs="Times New Roman"/>
          <w:b/>
          <w:sz w:val="24"/>
          <w:szCs w:val="24"/>
        </w:rPr>
        <w:t>о повреждении (разрушении)</w:t>
      </w:r>
    </w:p>
    <w:p w:rsidR="003B5483" w:rsidRPr="00944165" w:rsidRDefault="003B5483" w:rsidP="003B5483">
      <w:pPr>
        <w:jc w:val="center"/>
        <w:rPr>
          <w:rFonts w:ascii="Times New Roman" w:hAnsi="Times New Roman" w:cs="Times New Roman"/>
          <w:sz w:val="24"/>
          <w:szCs w:val="24"/>
        </w:rPr>
      </w:pPr>
      <w:r w:rsidRPr="0094416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</w:t>
      </w:r>
    </w:p>
    <w:p w:rsidR="003B5483" w:rsidRPr="00C973B6" w:rsidRDefault="003B5483" w:rsidP="003B5483">
      <w:pPr>
        <w:jc w:val="center"/>
        <w:rPr>
          <w:rFonts w:ascii="Times New Roman" w:hAnsi="Times New Roman" w:cs="Times New Roman"/>
        </w:rPr>
      </w:pPr>
      <w:r w:rsidRPr="00C973B6">
        <w:rPr>
          <w:rFonts w:ascii="Times New Roman" w:hAnsi="Times New Roman" w:cs="Times New Roman"/>
        </w:rPr>
        <w:t>(производственных  зданий  и  сооружений, объектов социальной сферы и жилищно-коммунального хозяйства, мостов, дорог)</w:t>
      </w:r>
    </w:p>
    <w:p w:rsidR="003B5483" w:rsidRPr="00944165" w:rsidRDefault="003B5483" w:rsidP="003B548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5483" w:rsidRPr="00C973B6" w:rsidRDefault="003B5483" w:rsidP="003B5483">
      <w:pPr>
        <w:jc w:val="center"/>
        <w:rPr>
          <w:rFonts w:ascii="Times New Roman" w:hAnsi="Times New Roman" w:cs="Times New Roman"/>
          <w:sz w:val="28"/>
          <w:szCs w:val="24"/>
        </w:rPr>
      </w:pPr>
      <w:r w:rsidRPr="00944165">
        <w:rPr>
          <w:rFonts w:ascii="Times New Roman" w:hAnsi="Times New Roman" w:cs="Times New Roman"/>
          <w:sz w:val="24"/>
          <w:szCs w:val="24"/>
        </w:rPr>
        <w:t>и материальном ущербе от _____________________________________________________________ _____________</w:t>
      </w:r>
    </w:p>
    <w:p w:rsidR="003B5483" w:rsidRPr="00C973B6" w:rsidRDefault="003B5483" w:rsidP="003B5483">
      <w:pPr>
        <w:jc w:val="center"/>
        <w:rPr>
          <w:rFonts w:ascii="Times New Roman" w:hAnsi="Times New Roman" w:cs="Times New Roman"/>
        </w:rPr>
      </w:pPr>
      <w:r w:rsidRPr="00C973B6">
        <w:rPr>
          <w:rFonts w:ascii="Times New Roman" w:hAnsi="Times New Roman" w:cs="Times New Roman"/>
        </w:rPr>
        <w:t xml:space="preserve">                                                                  (наводнения, ураганного (штормового) ветра, прочих чрезвычайных ситуаций)                                                        (дата)</w:t>
      </w:r>
    </w:p>
    <w:p w:rsidR="003B5483" w:rsidRPr="00944165" w:rsidRDefault="003B5483" w:rsidP="003B5483">
      <w:pPr>
        <w:jc w:val="center"/>
        <w:rPr>
          <w:rFonts w:ascii="Times New Roman" w:hAnsi="Times New Roman" w:cs="Times New Roman"/>
          <w:snapToGrid w:val="0"/>
          <w:sz w:val="16"/>
          <w:szCs w:val="16"/>
        </w:rPr>
      </w:pPr>
    </w:p>
    <w:tbl>
      <w:tblPr>
        <w:tblW w:w="4966" w:type="pct"/>
        <w:tblInd w:w="70" w:type="dxa"/>
        <w:tblCellMar>
          <w:left w:w="70" w:type="dxa"/>
          <w:right w:w="70" w:type="dxa"/>
        </w:tblCellMar>
        <w:tblLook w:val="0000"/>
      </w:tblPr>
      <w:tblGrid>
        <w:gridCol w:w="599"/>
        <w:gridCol w:w="1553"/>
        <w:gridCol w:w="1511"/>
        <w:gridCol w:w="1468"/>
        <w:gridCol w:w="1094"/>
        <w:gridCol w:w="1645"/>
        <w:gridCol w:w="2087"/>
        <w:gridCol w:w="1658"/>
        <w:gridCol w:w="1375"/>
        <w:gridCol w:w="1620"/>
      </w:tblGrid>
      <w:tr w:rsidR="003B5483" w:rsidRPr="00C973B6" w:rsidTr="000326F4">
        <w:trPr>
          <w:cantSplit/>
          <w:trHeight w:val="360"/>
        </w:trPr>
        <w:tc>
          <w:tcPr>
            <w:tcW w:w="22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 xml:space="preserve">№ </w:t>
            </w:r>
          </w:p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п/п</w:t>
            </w:r>
          </w:p>
        </w:tc>
        <w:tc>
          <w:tcPr>
            <w:tcW w:w="43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Наименование пострадавшего объекта, его ведомственная принадлежность</w:t>
            </w:r>
          </w:p>
        </w:tc>
        <w:tc>
          <w:tcPr>
            <w:tcW w:w="53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Степень разрушения (слабая, средняя, сильная)</w:t>
            </w:r>
          </w:p>
        </w:tc>
        <w:tc>
          <w:tcPr>
            <w:tcW w:w="44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Краткая характеристика</w:t>
            </w:r>
          </w:p>
        </w:tc>
        <w:tc>
          <w:tcPr>
            <w:tcW w:w="171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Согласно данным бухгалтерского учёта</w:t>
            </w:r>
          </w:p>
        </w:tc>
        <w:tc>
          <w:tcPr>
            <w:tcW w:w="58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 xml:space="preserve">Остаточная стоимость </w:t>
            </w:r>
          </w:p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 xml:space="preserve">по состоянию </w:t>
            </w:r>
          </w:p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на _______</w:t>
            </w:r>
          </w:p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200__ г. (тыс. руб.)</w:t>
            </w:r>
          </w:p>
        </w:tc>
        <w:tc>
          <w:tcPr>
            <w:tcW w:w="49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Сумма ущерба</w:t>
            </w:r>
          </w:p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(тыс. руб.)</w:t>
            </w:r>
          </w:p>
        </w:tc>
        <w:tc>
          <w:tcPr>
            <w:tcW w:w="57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 xml:space="preserve">Страховое </w:t>
            </w:r>
          </w:p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Возмещение</w:t>
            </w:r>
          </w:p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(тыс. руб.)</w:t>
            </w:r>
          </w:p>
        </w:tc>
      </w:tr>
      <w:tr w:rsidR="003B5483" w:rsidRPr="00C973B6" w:rsidTr="000326F4">
        <w:trPr>
          <w:cantSplit/>
          <w:trHeight w:val="1200"/>
        </w:trPr>
        <w:tc>
          <w:tcPr>
            <w:tcW w:w="22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483" w:rsidRPr="00C973B6" w:rsidRDefault="003B5483" w:rsidP="000326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483" w:rsidRPr="00C973B6" w:rsidRDefault="003B5483" w:rsidP="000326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483" w:rsidRPr="00C973B6" w:rsidRDefault="003B5483" w:rsidP="000326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483" w:rsidRPr="00C973B6" w:rsidRDefault="003B5483" w:rsidP="000326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год возведения</w:t>
            </w:r>
          </w:p>
        </w:tc>
        <w:tc>
          <w:tcPr>
            <w:tcW w:w="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балансовая стоимость по состоянию на ______200__ г. (тыс. руб.)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 xml:space="preserve">амортизация </w:t>
            </w:r>
          </w:p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по состоянию на _____ 200___ г. (тыс. руб.)</w:t>
            </w:r>
          </w:p>
        </w:tc>
        <w:tc>
          <w:tcPr>
            <w:tcW w:w="58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483" w:rsidRPr="00C973B6" w:rsidRDefault="003B5483" w:rsidP="000326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483" w:rsidRPr="00C973B6" w:rsidRDefault="003B5483" w:rsidP="000326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483" w:rsidRPr="00C973B6" w:rsidRDefault="003B5483" w:rsidP="000326F4">
            <w:pPr>
              <w:rPr>
                <w:rFonts w:ascii="Times New Roman" w:hAnsi="Times New Roman" w:cs="Times New Roman"/>
              </w:rPr>
            </w:pPr>
          </w:p>
        </w:tc>
      </w:tr>
      <w:tr w:rsidR="003B5483" w:rsidRPr="00C973B6" w:rsidTr="000326F4">
        <w:trPr>
          <w:cantSplit/>
          <w:trHeight w:val="240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3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3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3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3B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3B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3B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3B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3B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3B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3B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B5483" w:rsidRPr="00C973B6" w:rsidTr="000326F4">
        <w:trPr>
          <w:cantSplit/>
          <w:trHeight w:val="240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B5483" w:rsidRDefault="003B5483" w:rsidP="003B5483">
      <w:pPr>
        <w:ind w:firstLine="700"/>
        <w:rPr>
          <w:rFonts w:ascii="Times New Roman" w:hAnsi="Times New Roman" w:cs="Times New Roman"/>
          <w:sz w:val="24"/>
          <w:szCs w:val="24"/>
        </w:rPr>
      </w:pPr>
    </w:p>
    <w:p w:rsidR="003B5483" w:rsidRPr="00944165" w:rsidRDefault="003B5483" w:rsidP="003B5483">
      <w:pPr>
        <w:ind w:firstLine="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944165">
        <w:rPr>
          <w:rFonts w:ascii="Times New Roman" w:hAnsi="Times New Roman" w:cs="Times New Roman"/>
          <w:sz w:val="24"/>
          <w:szCs w:val="24"/>
        </w:rPr>
        <w:t xml:space="preserve">римечания: </w:t>
      </w:r>
    </w:p>
    <w:p w:rsidR="003B5483" w:rsidRPr="00944165" w:rsidRDefault="003B5483" w:rsidP="003B5483">
      <w:pPr>
        <w:ind w:firstLine="700"/>
        <w:rPr>
          <w:rFonts w:ascii="Times New Roman" w:hAnsi="Times New Roman" w:cs="Times New Roman"/>
          <w:sz w:val="24"/>
          <w:szCs w:val="24"/>
        </w:rPr>
      </w:pPr>
      <w:r w:rsidRPr="00944165">
        <w:rPr>
          <w:rFonts w:ascii="Times New Roman" w:hAnsi="Times New Roman" w:cs="Times New Roman"/>
          <w:sz w:val="24"/>
          <w:szCs w:val="24"/>
        </w:rPr>
        <w:t>Слабая степень: разрушены до 30% кровли, окна, двери.</w:t>
      </w:r>
    </w:p>
    <w:p w:rsidR="003B5483" w:rsidRPr="00944165" w:rsidRDefault="003B5483" w:rsidP="003B5483">
      <w:pPr>
        <w:ind w:firstLine="700"/>
        <w:rPr>
          <w:rFonts w:ascii="Times New Roman" w:hAnsi="Times New Roman" w:cs="Times New Roman"/>
          <w:sz w:val="24"/>
          <w:szCs w:val="24"/>
        </w:rPr>
      </w:pPr>
      <w:r w:rsidRPr="00944165">
        <w:rPr>
          <w:rFonts w:ascii="Times New Roman" w:hAnsi="Times New Roman" w:cs="Times New Roman"/>
          <w:sz w:val="24"/>
          <w:szCs w:val="24"/>
        </w:rPr>
        <w:t>Средняя степень: разрушены до 50% кровли, оконные и дверные проемы, в стенах имеются трещины.</w:t>
      </w:r>
    </w:p>
    <w:p w:rsidR="003B5483" w:rsidRPr="00944165" w:rsidRDefault="003B5483" w:rsidP="003B5483">
      <w:pPr>
        <w:ind w:firstLine="700"/>
        <w:rPr>
          <w:rFonts w:ascii="Times New Roman" w:hAnsi="Times New Roman" w:cs="Times New Roman"/>
          <w:sz w:val="24"/>
          <w:szCs w:val="24"/>
        </w:rPr>
      </w:pPr>
      <w:r w:rsidRPr="00944165">
        <w:rPr>
          <w:rFonts w:ascii="Times New Roman" w:hAnsi="Times New Roman" w:cs="Times New Roman"/>
          <w:sz w:val="24"/>
          <w:szCs w:val="24"/>
        </w:rPr>
        <w:t>Сильная степень: разрушены и обрушены на 100% все стены (крыша) и перекрытия. Балки, колонны, фермы могут сохраниться.</w:t>
      </w:r>
    </w:p>
    <w:p w:rsidR="003B5483" w:rsidRPr="00944165" w:rsidRDefault="003B5483" w:rsidP="003B5483">
      <w:pPr>
        <w:ind w:firstLine="700"/>
        <w:rPr>
          <w:rFonts w:ascii="Times New Roman" w:hAnsi="Times New Roman" w:cs="Times New Roman"/>
          <w:sz w:val="24"/>
          <w:szCs w:val="24"/>
        </w:rPr>
      </w:pPr>
    </w:p>
    <w:p w:rsidR="003B5483" w:rsidRPr="00944165" w:rsidRDefault="003B5483" w:rsidP="003B5483">
      <w:pPr>
        <w:rPr>
          <w:rFonts w:ascii="Times New Roman" w:hAnsi="Times New Roman" w:cs="Times New Roman"/>
          <w:sz w:val="24"/>
          <w:szCs w:val="24"/>
        </w:rPr>
      </w:pPr>
      <w:r w:rsidRPr="00944165">
        <w:rPr>
          <w:rFonts w:ascii="Times New Roman" w:hAnsi="Times New Roman" w:cs="Times New Roman"/>
          <w:sz w:val="24"/>
          <w:szCs w:val="24"/>
        </w:rPr>
        <w:t>Руководитель предприятия                         ________________                _________                                           ________________</w:t>
      </w:r>
    </w:p>
    <w:p w:rsidR="003B5483" w:rsidRPr="00C973B6" w:rsidRDefault="003B5483" w:rsidP="003B5483">
      <w:pPr>
        <w:rPr>
          <w:rFonts w:ascii="Times New Roman" w:hAnsi="Times New Roman" w:cs="Times New Roman"/>
        </w:rPr>
      </w:pPr>
      <w:r w:rsidRPr="00944165">
        <w:rPr>
          <w:rFonts w:ascii="Times New Roman" w:hAnsi="Times New Roman" w:cs="Times New Roman"/>
          <w:sz w:val="24"/>
          <w:szCs w:val="24"/>
        </w:rPr>
        <w:t>(на балансе которого находится объект)</w:t>
      </w:r>
      <w:r w:rsidRPr="00C973B6">
        <w:rPr>
          <w:rFonts w:ascii="Times New Roman" w:hAnsi="Times New Roman" w:cs="Times New Roman"/>
          <w:sz w:val="28"/>
          <w:szCs w:val="24"/>
        </w:rPr>
        <w:t xml:space="preserve">           </w:t>
      </w:r>
      <w:r w:rsidRPr="00C973B6">
        <w:rPr>
          <w:rFonts w:ascii="Times New Roman" w:hAnsi="Times New Roman" w:cs="Times New Roman"/>
        </w:rPr>
        <w:t>(подпись)                             (дата)                                                                     (ф.и.о.)</w:t>
      </w:r>
    </w:p>
    <w:p w:rsidR="003B5483" w:rsidRPr="00944165" w:rsidRDefault="003B5483" w:rsidP="003B5483">
      <w:pPr>
        <w:rPr>
          <w:rFonts w:ascii="Times New Roman" w:hAnsi="Times New Roman" w:cs="Times New Roman"/>
          <w:sz w:val="24"/>
          <w:szCs w:val="24"/>
        </w:rPr>
      </w:pPr>
    </w:p>
    <w:p w:rsidR="003B5483" w:rsidRPr="00944165" w:rsidRDefault="003B5483" w:rsidP="003B5483">
      <w:pPr>
        <w:rPr>
          <w:rFonts w:ascii="Times New Roman" w:hAnsi="Times New Roman" w:cs="Times New Roman"/>
          <w:sz w:val="24"/>
          <w:szCs w:val="24"/>
        </w:rPr>
      </w:pPr>
      <w:r w:rsidRPr="00944165">
        <w:rPr>
          <w:rFonts w:ascii="Times New Roman" w:hAnsi="Times New Roman" w:cs="Times New Roman"/>
          <w:sz w:val="24"/>
          <w:szCs w:val="24"/>
        </w:rPr>
        <w:t>М.П.</w:t>
      </w:r>
    </w:p>
    <w:p w:rsidR="003B5483" w:rsidRPr="00944165" w:rsidRDefault="003B5483" w:rsidP="003B5483">
      <w:pPr>
        <w:rPr>
          <w:rFonts w:ascii="Times New Roman" w:hAnsi="Times New Roman" w:cs="Times New Roman"/>
          <w:sz w:val="24"/>
          <w:szCs w:val="24"/>
        </w:rPr>
      </w:pPr>
    </w:p>
    <w:p w:rsidR="003B5483" w:rsidRPr="00944165" w:rsidRDefault="003B5483" w:rsidP="003B5483">
      <w:pPr>
        <w:rPr>
          <w:rFonts w:ascii="Times New Roman" w:hAnsi="Times New Roman" w:cs="Times New Roman"/>
          <w:sz w:val="24"/>
          <w:szCs w:val="24"/>
        </w:rPr>
      </w:pPr>
      <w:r w:rsidRPr="00944165">
        <w:rPr>
          <w:rFonts w:ascii="Times New Roman" w:hAnsi="Times New Roman" w:cs="Times New Roman"/>
          <w:sz w:val="24"/>
          <w:szCs w:val="24"/>
        </w:rPr>
        <w:t xml:space="preserve">Руководитель бюро </w:t>
      </w:r>
    </w:p>
    <w:p w:rsidR="003B5483" w:rsidRPr="00944165" w:rsidRDefault="003B5483" w:rsidP="003B5483">
      <w:pPr>
        <w:rPr>
          <w:rFonts w:ascii="Times New Roman" w:hAnsi="Times New Roman" w:cs="Times New Roman"/>
          <w:sz w:val="24"/>
          <w:szCs w:val="24"/>
        </w:rPr>
      </w:pPr>
      <w:r w:rsidRPr="00944165">
        <w:rPr>
          <w:rFonts w:ascii="Times New Roman" w:hAnsi="Times New Roman" w:cs="Times New Roman"/>
          <w:sz w:val="24"/>
          <w:szCs w:val="24"/>
        </w:rPr>
        <w:t>Технической инвентаризации           ____________________                _________                                            __________________</w:t>
      </w:r>
    </w:p>
    <w:p w:rsidR="003B5483" w:rsidRPr="00C973B6" w:rsidRDefault="003B5483" w:rsidP="003B5483">
      <w:pPr>
        <w:rPr>
          <w:rFonts w:ascii="Times New Roman" w:hAnsi="Times New Roman" w:cs="Times New Roman"/>
        </w:rPr>
      </w:pPr>
      <w:r w:rsidRPr="00C973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C973B6">
        <w:rPr>
          <w:rFonts w:ascii="Times New Roman" w:hAnsi="Times New Roman" w:cs="Times New Roman"/>
        </w:rPr>
        <w:t>(подпись)                                           (дата)                                                                     (ф.и.о.)</w:t>
      </w:r>
    </w:p>
    <w:p w:rsidR="003B5483" w:rsidRPr="00C973B6" w:rsidRDefault="003B5483" w:rsidP="003B5483">
      <w:pPr>
        <w:rPr>
          <w:rFonts w:ascii="Times New Roman" w:hAnsi="Times New Roman" w:cs="Times New Roman"/>
          <w:sz w:val="28"/>
          <w:szCs w:val="24"/>
        </w:rPr>
      </w:pPr>
      <w:r w:rsidRPr="00C973B6">
        <w:rPr>
          <w:rFonts w:ascii="Times New Roman" w:hAnsi="Times New Roman" w:cs="Times New Roman"/>
          <w:sz w:val="28"/>
          <w:szCs w:val="24"/>
        </w:rPr>
        <w:t>М.П.</w:t>
      </w:r>
    </w:p>
    <w:p w:rsidR="003B5483" w:rsidRPr="00944165" w:rsidRDefault="003B5483" w:rsidP="003B5483">
      <w:pPr>
        <w:rPr>
          <w:rFonts w:ascii="Times New Roman" w:hAnsi="Times New Roman" w:cs="Times New Roman"/>
          <w:sz w:val="24"/>
          <w:szCs w:val="24"/>
        </w:rPr>
      </w:pPr>
    </w:p>
    <w:p w:rsidR="003B5483" w:rsidRPr="00944165" w:rsidRDefault="003B5483" w:rsidP="003B5483">
      <w:pPr>
        <w:rPr>
          <w:rFonts w:ascii="Times New Roman" w:hAnsi="Times New Roman" w:cs="Times New Roman"/>
          <w:sz w:val="24"/>
          <w:szCs w:val="24"/>
        </w:rPr>
      </w:pPr>
      <w:r w:rsidRPr="00944165">
        <w:rPr>
          <w:rFonts w:ascii="Times New Roman" w:hAnsi="Times New Roman" w:cs="Times New Roman"/>
          <w:sz w:val="24"/>
          <w:szCs w:val="24"/>
        </w:rPr>
        <w:t>Руководитель страхового</w:t>
      </w:r>
    </w:p>
    <w:p w:rsidR="003B5483" w:rsidRPr="00944165" w:rsidRDefault="003B5483" w:rsidP="003B5483">
      <w:pPr>
        <w:rPr>
          <w:rFonts w:ascii="Times New Roman" w:hAnsi="Times New Roman" w:cs="Times New Roman"/>
          <w:sz w:val="24"/>
          <w:szCs w:val="24"/>
        </w:rPr>
      </w:pPr>
      <w:r w:rsidRPr="00944165">
        <w:rPr>
          <w:rFonts w:ascii="Times New Roman" w:hAnsi="Times New Roman" w:cs="Times New Roman"/>
          <w:sz w:val="24"/>
          <w:szCs w:val="24"/>
        </w:rPr>
        <w:t>органа                                                            ________________                ________________                                            __________________</w:t>
      </w:r>
    </w:p>
    <w:p w:rsidR="003B5483" w:rsidRPr="00C973B6" w:rsidRDefault="003B5483" w:rsidP="003B5483">
      <w:pPr>
        <w:rPr>
          <w:rFonts w:ascii="Times New Roman" w:hAnsi="Times New Roman" w:cs="Times New Roman"/>
        </w:rPr>
      </w:pPr>
      <w:r w:rsidRPr="00C973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C973B6">
        <w:rPr>
          <w:rFonts w:ascii="Times New Roman" w:hAnsi="Times New Roman" w:cs="Times New Roman"/>
        </w:rPr>
        <w:t>(подпись)                                            (дата)                                                                          (ф.и.о.)</w:t>
      </w:r>
    </w:p>
    <w:p w:rsidR="003B5483" w:rsidRPr="00944165" w:rsidRDefault="003B5483" w:rsidP="003B5483">
      <w:pPr>
        <w:rPr>
          <w:rFonts w:ascii="Times New Roman" w:hAnsi="Times New Roman" w:cs="Times New Roman"/>
          <w:sz w:val="24"/>
          <w:szCs w:val="24"/>
        </w:rPr>
      </w:pPr>
      <w:r w:rsidRPr="00944165">
        <w:rPr>
          <w:rFonts w:ascii="Times New Roman" w:hAnsi="Times New Roman" w:cs="Times New Roman"/>
          <w:sz w:val="24"/>
          <w:szCs w:val="24"/>
        </w:rPr>
        <w:t>М.П.</w:t>
      </w:r>
    </w:p>
    <w:p w:rsidR="003B5483" w:rsidRPr="00944165" w:rsidRDefault="003B5483" w:rsidP="003B5483">
      <w:pPr>
        <w:rPr>
          <w:rFonts w:ascii="Times New Roman" w:hAnsi="Times New Roman" w:cs="Times New Roman"/>
          <w:sz w:val="24"/>
          <w:szCs w:val="24"/>
        </w:rPr>
      </w:pPr>
    </w:p>
    <w:p w:rsidR="003B5483" w:rsidRDefault="003B5483" w:rsidP="003B5483">
      <w:r>
        <w:br w:type="page"/>
      </w:r>
    </w:p>
    <w:p w:rsidR="003B5483" w:rsidRPr="00944165" w:rsidRDefault="003B5483" w:rsidP="003B5483">
      <w:pPr>
        <w:ind w:left="10773"/>
        <w:rPr>
          <w:rFonts w:ascii="Times New Roman" w:hAnsi="Times New Roman" w:cs="Times New Roman"/>
          <w:sz w:val="24"/>
          <w:szCs w:val="24"/>
        </w:rPr>
      </w:pPr>
      <w:r w:rsidRPr="00944165"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3B5483" w:rsidRPr="00944165" w:rsidRDefault="003B5483" w:rsidP="003B5483">
      <w:pPr>
        <w:ind w:left="10773"/>
        <w:rPr>
          <w:rFonts w:ascii="Times New Roman" w:hAnsi="Times New Roman" w:cs="Times New Roman"/>
          <w:sz w:val="24"/>
          <w:szCs w:val="24"/>
        </w:rPr>
      </w:pPr>
      <w:r w:rsidRPr="00944165">
        <w:rPr>
          <w:rFonts w:ascii="Times New Roman" w:hAnsi="Times New Roman" w:cs="Times New Roman"/>
          <w:sz w:val="24"/>
          <w:szCs w:val="24"/>
        </w:rPr>
        <w:t xml:space="preserve">к </w:t>
      </w:r>
      <w:r w:rsidRPr="00944165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Положению о </w:t>
      </w:r>
      <w:r w:rsidRPr="00944165">
        <w:rPr>
          <w:rFonts w:ascii="Times New Roman" w:hAnsi="Times New Roman" w:cs="Times New Roman"/>
          <w:sz w:val="24"/>
          <w:szCs w:val="24"/>
        </w:rPr>
        <w:t xml:space="preserve">порядке выделения </w:t>
      </w:r>
    </w:p>
    <w:p w:rsidR="003B5483" w:rsidRPr="00944165" w:rsidRDefault="003B5483" w:rsidP="003B5483">
      <w:pPr>
        <w:ind w:left="10773"/>
        <w:rPr>
          <w:rFonts w:ascii="Times New Roman" w:hAnsi="Times New Roman" w:cs="Times New Roman"/>
          <w:sz w:val="24"/>
          <w:szCs w:val="24"/>
        </w:rPr>
      </w:pPr>
      <w:r w:rsidRPr="00944165">
        <w:rPr>
          <w:rFonts w:ascii="Times New Roman" w:hAnsi="Times New Roman" w:cs="Times New Roman"/>
          <w:sz w:val="24"/>
          <w:szCs w:val="24"/>
        </w:rPr>
        <w:t xml:space="preserve">и расходования финансовых средств </w:t>
      </w:r>
    </w:p>
    <w:p w:rsidR="00EA2DEC" w:rsidRDefault="003B5483" w:rsidP="003B5483">
      <w:pPr>
        <w:ind w:left="10773"/>
        <w:rPr>
          <w:rFonts w:ascii="Times New Roman" w:hAnsi="Times New Roman" w:cs="Times New Roman"/>
          <w:sz w:val="24"/>
          <w:szCs w:val="24"/>
        </w:rPr>
      </w:pPr>
      <w:r w:rsidRPr="00944165">
        <w:rPr>
          <w:rFonts w:ascii="Times New Roman" w:hAnsi="Times New Roman" w:cs="Times New Roman"/>
          <w:sz w:val="24"/>
          <w:szCs w:val="24"/>
        </w:rPr>
        <w:t xml:space="preserve">из резервного фонда Администрации </w:t>
      </w:r>
    </w:p>
    <w:p w:rsidR="003B5483" w:rsidRPr="00944165" w:rsidRDefault="00EA2DEC" w:rsidP="003B5483">
      <w:pPr>
        <w:ind w:left="10773"/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села Газ-Сале</w:t>
      </w:r>
    </w:p>
    <w:p w:rsidR="003B5483" w:rsidRPr="00C973B6" w:rsidRDefault="003B5483" w:rsidP="003B5483">
      <w:pPr>
        <w:ind w:left="7920"/>
        <w:rPr>
          <w:rFonts w:ascii="Times New Roman" w:hAnsi="Times New Roman" w:cs="Times New Roman"/>
          <w:b/>
          <w:snapToGrid w:val="0"/>
          <w:sz w:val="24"/>
          <w:szCs w:val="28"/>
        </w:rPr>
      </w:pPr>
    </w:p>
    <w:p w:rsidR="003B5483" w:rsidRPr="00C973B6" w:rsidRDefault="003B5483" w:rsidP="003B5483">
      <w:pPr>
        <w:ind w:left="7920"/>
        <w:rPr>
          <w:rFonts w:ascii="Times New Roman" w:hAnsi="Times New Roman" w:cs="Times New Roman"/>
          <w:b/>
          <w:snapToGrid w:val="0"/>
          <w:sz w:val="24"/>
          <w:szCs w:val="28"/>
        </w:rPr>
      </w:pPr>
    </w:p>
    <w:p w:rsidR="003B5483" w:rsidRPr="00C973B6" w:rsidRDefault="003B5483" w:rsidP="003B5483">
      <w:pPr>
        <w:ind w:left="7920"/>
        <w:rPr>
          <w:rFonts w:ascii="Times New Roman" w:hAnsi="Times New Roman" w:cs="Times New Roman"/>
          <w:b/>
          <w:snapToGrid w:val="0"/>
          <w:sz w:val="24"/>
          <w:szCs w:val="28"/>
        </w:rPr>
      </w:pPr>
    </w:p>
    <w:p w:rsidR="003B5483" w:rsidRPr="00C973B6" w:rsidRDefault="003B5483" w:rsidP="003B5483">
      <w:pPr>
        <w:ind w:left="9926"/>
        <w:rPr>
          <w:rFonts w:ascii="Times New Roman" w:hAnsi="Times New Roman" w:cs="Times New Roman"/>
          <w:sz w:val="24"/>
          <w:szCs w:val="24"/>
        </w:rPr>
      </w:pPr>
      <w:r w:rsidRPr="00C973B6">
        <w:rPr>
          <w:rFonts w:ascii="Times New Roman" w:hAnsi="Times New Roman" w:cs="Times New Roman"/>
          <w:sz w:val="24"/>
          <w:szCs w:val="24"/>
        </w:rPr>
        <w:t>УТВЕРЖДАЮ</w:t>
      </w:r>
    </w:p>
    <w:p w:rsidR="003B5483" w:rsidRPr="00C973B6" w:rsidRDefault="003B5483" w:rsidP="003B5483">
      <w:pPr>
        <w:ind w:left="9926"/>
        <w:rPr>
          <w:rFonts w:ascii="Times New Roman" w:hAnsi="Times New Roman" w:cs="Times New Roman"/>
          <w:sz w:val="24"/>
          <w:szCs w:val="24"/>
        </w:rPr>
      </w:pPr>
      <w:r w:rsidRPr="00C973B6">
        <w:rPr>
          <w:rFonts w:ascii="Times New Roman" w:hAnsi="Times New Roman" w:cs="Times New Roman"/>
          <w:sz w:val="24"/>
          <w:szCs w:val="24"/>
        </w:rPr>
        <w:t>Глава  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C973B6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3B5483" w:rsidRPr="00C973B6" w:rsidRDefault="003B5483" w:rsidP="003B5483">
      <w:pPr>
        <w:ind w:left="9926"/>
        <w:rPr>
          <w:rFonts w:ascii="Times New Roman" w:hAnsi="Times New Roman" w:cs="Times New Roman"/>
          <w:sz w:val="16"/>
          <w:szCs w:val="24"/>
        </w:rPr>
      </w:pPr>
      <w:r w:rsidRPr="00C973B6">
        <w:rPr>
          <w:rFonts w:ascii="Times New Roman" w:hAnsi="Times New Roman" w:cs="Times New Roman"/>
          <w:sz w:val="16"/>
          <w:szCs w:val="24"/>
        </w:rPr>
        <w:t xml:space="preserve">                                    (муниципальное образование)</w:t>
      </w:r>
    </w:p>
    <w:p w:rsidR="003B5483" w:rsidRPr="00C973B6" w:rsidRDefault="003B5483" w:rsidP="003B5483">
      <w:pPr>
        <w:ind w:left="9926"/>
        <w:rPr>
          <w:rFonts w:ascii="Times New Roman" w:hAnsi="Times New Roman" w:cs="Times New Roman"/>
          <w:sz w:val="24"/>
          <w:szCs w:val="24"/>
        </w:rPr>
      </w:pPr>
      <w:r w:rsidRPr="00C973B6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3B5483" w:rsidRPr="00C973B6" w:rsidRDefault="003B5483" w:rsidP="003B5483">
      <w:pPr>
        <w:ind w:left="9926"/>
        <w:rPr>
          <w:rFonts w:ascii="Times New Roman" w:hAnsi="Times New Roman" w:cs="Times New Roman"/>
          <w:sz w:val="16"/>
          <w:szCs w:val="24"/>
        </w:rPr>
      </w:pPr>
      <w:r w:rsidRPr="00C973B6">
        <w:rPr>
          <w:rFonts w:ascii="Times New Roman" w:hAnsi="Times New Roman" w:cs="Times New Roman"/>
          <w:sz w:val="24"/>
          <w:szCs w:val="24"/>
        </w:rPr>
        <w:t>М.П</w:t>
      </w:r>
      <w:r w:rsidRPr="00C973B6">
        <w:rPr>
          <w:rFonts w:ascii="Times New Roman" w:hAnsi="Times New Roman" w:cs="Times New Roman"/>
          <w:sz w:val="16"/>
          <w:szCs w:val="24"/>
        </w:rPr>
        <w:t>.                                (подпись, фамилия, и.о.)</w:t>
      </w:r>
    </w:p>
    <w:p w:rsidR="003B5483" w:rsidRPr="00C973B6" w:rsidRDefault="003B5483" w:rsidP="003B5483">
      <w:pPr>
        <w:ind w:left="9926"/>
        <w:rPr>
          <w:rFonts w:ascii="Times New Roman" w:hAnsi="Times New Roman" w:cs="Times New Roman"/>
          <w:sz w:val="24"/>
          <w:szCs w:val="24"/>
        </w:rPr>
      </w:pPr>
      <w:r w:rsidRPr="00C973B6">
        <w:rPr>
          <w:rFonts w:ascii="Times New Roman" w:hAnsi="Times New Roman" w:cs="Times New Roman"/>
          <w:sz w:val="24"/>
          <w:szCs w:val="24"/>
        </w:rPr>
        <w:t>______  ______________________20____ г.</w:t>
      </w:r>
    </w:p>
    <w:p w:rsidR="003B5483" w:rsidRPr="00C973B6" w:rsidRDefault="003B5483" w:rsidP="003B5483">
      <w:pPr>
        <w:ind w:left="9360"/>
        <w:rPr>
          <w:rFonts w:ascii="Times New Roman" w:hAnsi="Times New Roman" w:cs="Times New Roman"/>
          <w:b/>
          <w:sz w:val="24"/>
          <w:szCs w:val="28"/>
        </w:rPr>
      </w:pPr>
    </w:p>
    <w:p w:rsidR="003B5483" w:rsidRPr="00C973B6" w:rsidRDefault="003B5483" w:rsidP="003B54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73B6"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3B5483" w:rsidRPr="00C973B6" w:rsidRDefault="003B5483" w:rsidP="003B54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73B6">
        <w:rPr>
          <w:rFonts w:ascii="Times New Roman" w:hAnsi="Times New Roman" w:cs="Times New Roman"/>
          <w:b/>
          <w:sz w:val="28"/>
          <w:szCs w:val="28"/>
        </w:rPr>
        <w:t xml:space="preserve">пострадавших граждан </w:t>
      </w:r>
    </w:p>
    <w:p w:rsidR="003B5483" w:rsidRPr="00C973B6" w:rsidRDefault="003B5483" w:rsidP="003B5483">
      <w:pPr>
        <w:jc w:val="center"/>
        <w:rPr>
          <w:rFonts w:ascii="Times New Roman" w:hAnsi="Times New Roman" w:cs="Times New Roman"/>
          <w:sz w:val="24"/>
          <w:szCs w:val="24"/>
        </w:rPr>
      </w:pPr>
      <w:r w:rsidRPr="00C973B6">
        <w:rPr>
          <w:rFonts w:ascii="Times New Roman" w:hAnsi="Times New Roman" w:cs="Times New Roman"/>
          <w:sz w:val="24"/>
          <w:szCs w:val="24"/>
        </w:rPr>
        <w:t>в результате__________________________________________________________________________________,</w:t>
      </w:r>
    </w:p>
    <w:p w:rsidR="003B5483" w:rsidRPr="00C973B6" w:rsidRDefault="003B5483" w:rsidP="003B5483">
      <w:pPr>
        <w:jc w:val="center"/>
        <w:rPr>
          <w:rFonts w:ascii="Times New Roman" w:hAnsi="Times New Roman" w:cs="Times New Roman"/>
        </w:rPr>
      </w:pPr>
      <w:r w:rsidRPr="00C973B6">
        <w:rPr>
          <w:rFonts w:ascii="Times New Roman" w:hAnsi="Times New Roman" w:cs="Times New Roman"/>
        </w:rPr>
        <w:t>(наименование чрезвычайной ситуации, террористического акта)</w:t>
      </w:r>
    </w:p>
    <w:p w:rsidR="003B5483" w:rsidRPr="00C973B6" w:rsidRDefault="003B5483" w:rsidP="003B5483">
      <w:pPr>
        <w:jc w:val="center"/>
        <w:rPr>
          <w:rFonts w:ascii="Times New Roman" w:hAnsi="Times New Roman" w:cs="Times New Roman"/>
        </w:rPr>
      </w:pPr>
      <w:r w:rsidRPr="00C973B6">
        <w:rPr>
          <w:rFonts w:ascii="Times New Roman" w:hAnsi="Times New Roman" w:cs="Times New Roman"/>
        </w:rPr>
        <w:t>__________________________________________________________________________________</w:t>
      </w:r>
    </w:p>
    <w:p w:rsidR="003B5483" w:rsidRPr="00C973B6" w:rsidRDefault="003B5483" w:rsidP="003B5483">
      <w:pPr>
        <w:jc w:val="center"/>
        <w:rPr>
          <w:rFonts w:ascii="Times New Roman" w:hAnsi="Times New Roman" w:cs="Times New Roman"/>
        </w:rPr>
      </w:pPr>
      <w:r w:rsidRPr="00C973B6">
        <w:rPr>
          <w:rFonts w:ascii="Times New Roman" w:hAnsi="Times New Roman" w:cs="Times New Roman"/>
        </w:rPr>
        <w:t>(муниципальное образование) на получение единовременной материальной помощи</w:t>
      </w:r>
    </w:p>
    <w:p w:rsidR="003B5483" w:rsidRPr="00C973B6" w:rsidRDefault="003B5483" w:rsidP="003B5483">
      <w:pPr>
        <w:ind w:firstLine="540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4955" w:type="pct"/>
        <w:jc w:val="center"/>
        <w:tblInd w:w="79" w:type="dxa"/>
        <w:tblCellMar>
          <w:left w:w="70" w:type="dxa"/>
          <w:right w:w="70" w:type="dxa"/>
        </w:tblCellMar>
        <w:tblLook w:val="0000"/>
      </w:tblPr>
      <w:tblGrid>
        <w:gridCol w:w="587"/>
        <w:gridCol w:w="2837"/>
        <w:gridCol w:w="4210"/>
        <w:gridCol w:w="2236"/>
        <w:gridCol w:w="2510"/>
        <w:gridCol w:w="2198"/>
      </w:tblGrid>
      <w:tr w:rsidR="003B5483" w:rsidRPr="00C973B6" w:rsidTr="000326F4">
        <w:trPr>
          <w:cantSplit/>
          <w:trHeight w:val="57"/>
          <w:jc w:val="center"/>
        </w:trPr>
        <w:tc>
          <w:tcPr>
            <w:tcW w:w="20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№ п/п</w:t>
            </w:r>
          </w:p>
        </w:tc>
        <w:tc>
          <w:tcPr>
            <w:tcW w:w="97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ind w:left="-353"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Фамилия, имя отчество пострадавшего</w:t>
            </w:r>
          </w:p>
        </w:tc>
        <w:tc>
          <w:tcPr>
            <w:tcW w:w="144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Документ, удостоверяющий личность (серия, номер, кем и когда выдан, адрес)</w:t>
            </w:r>
          </w:p>
        </w:tc>
        <w:tc>
          <w:tcPr>
            <w:tcW w:w="162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Оказанная помощь (тыс. руб.)</w:t>
            </w:r>
          </w:p>
        </w:tc>
        <w:tc>
          <w:tcPr>
            <w:tcW w:w="75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 xml:space="preserve">Требуемая помощь </w:t>
            </w:r>
          </w:p>
          <w:p w:rsidR="003B5483" w:rsidRPr="00C973B6" w:rsidRDefault="003B5483" w:rsidP="000326F4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из резервного фонда (тыс. руб.)</w:t>
            </w:r>
          </w:p>
        </w:tc>
      </w:tr>
      <w:tr w:rsidR="003B5483" w:rsidRPr="00C973B6" w:rsidTr="000326F4">
        <w:trPr>
          <w:cantSplit/>
          <w:trHeight w:val="489"/>
          <w:jc w:val="center"/>
        </w:trPr>
        <w:tc>
          <w:tcPr>
            <w:tcW w:w="20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7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из местного бюджета</w:t>
            </w: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страховые возмещения</w:t>
            </w:r>
          </w:p>
        </w:tc>
        <w:tc>
          <w:tcPr>
            <w:tcW w:w="75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3B5483" w:rsidRPr="00C973B6" w:rsidTr="000326F4">
        <w:trPr>
          <w:cantSplit/>
          <w:trHeight w:val="240"/>
          <w:jc w:val="center"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1</w:t>
            </w:r>
          </w:p>
        </w:tc>
        <w:tc>
          <w:tcPr>
            <w:tcW w:w="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2</w:t>
            </w:r>
          </w:p>
        </w:tc>
        <w:tc>
          <w:tcPr>
            <w:tcW w:w="1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3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4</w:t>
            </w: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5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 w:rsidRPr="00C973B6">
              <w:rPr>
                <w:rFonts w:ascii="Times New Roman" w:hAnsi="Times New Roman"/>
              </w:rPr>
              <w:t>6</w:t>
            </w:r>
          </w:p>
        </w:tc>
      </w:tr>
      <w:tr w:rsidR="003B5483" w:rsidRPr="00C973B6" w:rsidTr="000326F4">
        <w:trPr>
          <w:cantSplit/>
          <w:trHeight w:val="240"/>
          <w:jc w:val="center"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both"/>
              <w:rPr>
                <w:rFonts w:ascii="Times New Roman" w:hAnsi="Times New Roman"/>
              </w:rPr>
            </w:pPr>
          </w:p>
        </w:tc>
        <w:tc>
          <w:tcPr>
            <w:tcW w:w="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both"/>
              <w:rPr>
                <w:rFonts w:ascii="Times New Roman" w:hAnsi="Times New Roman"/>
              </w:rPr>
            </w:pPr>
          </w:p>
        </w:tc>
        <w:tc>
          <w:tcPr>
            <w:tcW w:w="1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both"/>
              <w:rPr>
                <w:rFonts w:ascii="Times New Roman" w:hAnsi="Times New Roman"/>
              </w:rPr>
            </w:pP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both"/>
              <w:rPr>
                <w:rFonts w:ascii="Times New Roman" w:hAnsi="Times New Roman"/>
              </w:rPr>
            </w:pP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both"/>
              <w:rPr>
                <w:rFonts w:ascii="Times New Roman" w:hAnsi="Times New Roman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83" w:rsidRPr="00C973B6" w:rsidRDefault="003B5483" w:rsidP="000326F4">
            <w:pPr>
              <w:pStyle w:val="ConsPlusCell"/>
              <w:widowControl/>
              <w:jc w:val="both"/>
              <w:rPr>
                <w:rFonts w:ascii="Times New Roman" w:hAnsi="Times New Roman"/>
              </w:rPr>
            </w:pPr>
          </w:p>
        </w:tc>
      </w:tr>
    </w:tbl>
    <w:p w:rsidR="003B5483" w:rsidRPr="00C973B6" w:rsidRDefault="003B5483" w:rsidP="003B548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198" w:type="pct"/>
        <w:tblLayout w:type="fixed"/>
        <w:tblLook w:val="00BF"/>
      </w:tblPr>
      <w:tblGrid>
        <w:gridCol w:w="4076"/>
        <w:gridCol w:w="6521"/>
        <w:gridCol w:w="4775"/>
      </w:tblGrid>
      <w:tr w:rsidR="00EA2DEC" w:rsidRPr="00C973B6" w:rsidTr="000326F4">
        <w:trPr>
          <w:trHeight w:val="113"/>
        </w:trPr>
        <w:tc>
          <w:tcPr>
            <w:tcW w:w="1326" w:type="pct"/>
            <w:shd w:val="clear" w:color="auto" w:fill="auto"/>
          </w:tcPr>
          <w:p w:rsidR="003B5483" w:rsidRPr="00C973B6" w:rsidRDefault="003B5483" w:rsidP="00032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3B6">
              <w:rPr>
                <w:rFonts w:ascii="Times New Roman" w:hAnsi="Times New Roman" w:cs="Times New Roman"/>
                <w:sz w:val="24"/>
                <w:szCs w:val="24"/>
              </w:rPr>
              <w:t>Руководитель финансового органа</w:t>
            </w:r>
          </w:p>
        </w:tc>
        <w:tc>
          <w:tcPr>
            <w:tcW w:w="2121" w:type="pct"/>
            <w:shd w:val="clear" w:color="auto" w:fill="auto"/>
          </w:tcPr>
          <w:p w:rsidR="003B5483" w:rsidRPr="00C973B6" w:rsidRDefault="003B5483" w:rsidP="00032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pct"/>
            <w:vMerge w:val="restart"/>
            <w:shd w:val="clear" w:color="auto" w:fill="auto"/>
          </w:tcPr>
          <w:p w:rsidR="003B5483" w:rsidRPr="00C973B6" w:rsidRDefault="003B5483" w:rsidP="000326F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DEC" w:rsidRPr="00C973B6" w:rsidTr="000326F4">
        <w:trPr>
          <w:trHeight w:val="113"/>
        </w:trPr>
        <w:tc>
          <w:tcPr>
            <w:tcW w:w="1326" w:type="pct"/>
            <w:shd w:val="clear" w:color="auto" w:fill="auto"/>
          </w:tcPr>
          <w:p w:rsidR="003B5483" w:rsidRPr="00C973B6" w:rsidRDefault="003B5483" w:rsidP="00032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3B6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2121" w:type="pct"/>
            <w:shd w:val="clear" w:color="auto" w:fill="auto"/>
          </w:tcPr>
          <w:p w:rsidR="003B5483" w:rsidRPr="00C973B6" w:rsidRDefault="003B5483" w:rsidP="00032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pct"/>
            <w:vMerge/>
            <w:shd w:val="clear" w:color="auto" w:fill="auto"/>
          </w:tcPr>
          <w:p w:rsidR="003B5483" w:rsidRPr="00C973B6" w:rsidRDefault="003B5483" w:rsidP="00032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DEC" w:rsidRPr="00C973B6" w:rsidTr="000326F4">
        <w:trPr>
          <w:trHeight w:val="113"/>
        </w:trPr>
        <w:tc>
          <w:tcPr>
            <w:tcW w:w="1326" w:type="pct"/>
            <w:shd w:val="clear" w:color="auto" w:fill="auto"/>
          </w:tcPr>
          <w:p w:rsidR="003B5483" w:rsidRPr="00C973B6" w:rsidRDefault="003B5483" w:rsidP="00032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pct"/>
            <w:shd w:val="clear" w:color="auto" w:fill="auto"/>
          </w:tcPr>
          <w:p w:rsidR="003B5483" w:rsidRPr="00C973B6" w:rsidRDefault="003B5483" w:rsidP="00032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pct"/>
            <w:vMerge/>
            <w:shd w:val="clear" w:color="auto" w:fill="auto"/>
          </w:tcPr>
          <w:p w:rsidR="003B5483" w:rsidRPr="00C973B6" w:rsidRDefault="003B5483" w:rsidP="00032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483" w:rsidRPr="00C973B6" w:rsidTr="000326F4">
        <w:trPr>
          <w:trHeight w:val="113"/>
        </w:trPr>
        <w:tc>
          <w:tcPr>
            <w:tcW w:w="1326" w:type="pct"/>
            <w:shd w:val="clear" w:color="auto" w:fill="auto"/>
          </w:tcPr>
          <w:p w:rsidR="003B5483" w:rsidRPr="00C973B6" w:rsidRDefault="003B5483" w:rsidP="00032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3B6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3B5483" w:rsidRPr="00C973B6" w:rsidRDefault="003B5483" w:rsidP="000326F4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C973B6">
              <w:rPr>
                <w:rFonts w:ascii="Times New Roman" w:hAnsi="Times New Roman" w:cs="Times New Roman"/>
                <w:sz w:val="16"/>
              </w:rPr>
              <w:t>(подпись, ф.и.о.)</w:t>
            </w:r>
          </w:p>
          <w:p w:rsidR="003B5483" w:rsidRPr="00C973B6" w:rsidRDefault="003B5483" w:rsidP="00032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3B6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21" w:type="pct"/>
            <w:shd w:val="clear" w:color="auto" w:fill="auto"/>
          </w:tcPr>
          <w:p w:rsidR="003B5483" w:rsidRPr="00C973B6" w:rsidRDefault="003B5483" w:rsidP="00032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pct"/>
            <w:shd w:val="clear" w:color="auto" w:fill="auto"/>
          </w:tcPr>
          <w:p w:rsidR="003B5483" w:rsidRPr="00C973B6" w:rsidRDefault="003B5483" w:rsidP="00032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5483" w:rsidRPr="00C973B6" w:rsidRDefault="003B5483" w:rsidP="003B5483">
      <w:pPr>
        <w:rPr>
          <w:rFonts w:ascii="Times New Roman" w:hAnsi="Times New Roman" w:cs="Times New Roman"/>
        </w:rPr>
      </w:pPr>
    </w:p>
    <w:p w:rsidR="003B5483" w:rsidRDefault="003B5483" w:rsidP="003B5483">
      <w:r>
        <w:br w:type="page"/>
      </w:r>
    </w:p>
    <w:p w:rsidR="003B5483" w:rsidRPr="007D6F24" w:rsidRDefault="003B5483" w:rsidP="003B5483">
      <w:pPr>
        <w:ind w:left="10773"/>
        <w:rPr>
          <w:rFonts w:ascii="Times New Roman" w:eastAsia="Calibri" w:hAnsi="Times New Roman" w:cs="Times New Roman"/>
          <w:sz w:val="24"/>
          <w:szCs w:val="24"/>
        </w:rPr>
      </w:pPr>
      <w:r w:rsidRPr="007D6F24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5</w:t>
      </w:r>
    </w:p>
    <w:p w:rsidR="00EA2DEC" w:rsidRPr="00944165" w:rsidRDefault="00EA2DEC" w:rsidP="00EA2DEC">
      <w:pPr>
        <w:ind w:left="10773"/>
        <w:rPr>
          <w:rFonts w:ascii="Times New Roman" w:hAnsi="Times New Roman" w:cs="Times New Roman"/>
          <w:sz w:val="24"/>
          <w:szCs w:val="24"/>
        </w:rPr>
      </w:pPr>
      <w:r w:rsidRPr="00944165">
        <w:rPr>
          <w:rFonts w:ascii="Times New Roman" w:hAnsi="Times New Roman" w:cs="Times New Roman"/>
          <w:sz w:val="24"/>
          <w:szCs w:val="24"/>
        </w:rPr>
        <w:t xml:space="preserve">к </w:t>
      </w:r>
      <w:r w:rsidRPr="00944165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Положению о </w:t>
      </w:r>
      <w:r w:rsidRPr="00944165">
        <w:rPr>
          <w:rFonts w:ascii="Times New Roman" w:hAnsi="Times New Roman" w:cs="Times New Roman"/>
          <w:sz w:val="24"/>
          <w:szCs w:val="24"/>
        </w:rPr>
        <w:t xml:space="preserve">порядке выделения </w:t>
      </w:r>
    </w:p>
    <w:p w:rsidR="00EA2DEC" w:rsidRPr="00944165" w:rsidRDefault="00EA2DEC" w:rsidP="00EA2DEC">
      <w:pPr>
        <w:ind w:left="10773"/>
        <w:rPr>
          <w:rFonts w:ascii="Times New Roman" w:hAnsi="Times New Roman" w:cs="Times New Roman"/>
          <w:sz w:val="24"/>
          <w:szCs w:val="24"/>
        </w:rPr>
      </w:pPr>
      <w:r w:rsidRPr="00944165">
        <w:rPr>
          <w:rFonts w:ascii="Times New Roman" w:hAnsi="Times New Roman" w:cs="Times New Roman"/>
          <w:sz w:val="24"/>
          <w:szCs w:val="24"/>
        </w:rPr>
        <w:t xml:space="preserve">и расходования финансовых средств </w:t>
      </w:r>
    </w:p>
    <w:p w:rsidR="00EA2DEC" w:rsidRDefault="00EA2DEC" w:rsidP="00EA2DEC">
      <w:pPr>
        <w:ind w:left="10773"/>
        <w:rPr>
          <w:rFonts w:ascii="Times New Roman" w:hAnsi="Times New Roman" w:cs="Times New Roman"/>
          <w:sz w:val="24"/>
          <w:szCs w:val="24"/>
        </w:rPr>
      </w:pPr>
      <w:r w:rsidRPr="00944165">
        <w:rPr>
          <w:rFonts w:ascii="Times New Roman" w:hAnsi="Times New Roman" w:cs="Times New Roman"/>
          <w:sz w:val="24"/>
          <w:szCs w:val="24"/>
        </w:rPr>
        <w:t xml:space="preserve">из резервного фонда Администрации </w:t>
      </w:r>
    </w:p>
    <w:p w:rsidR="003B5483" w:rsidRPr="007D6F24" w:rsidRDefault="00EA2DEC" w:rsidP="00EA2DEC">
      <w:pPr>
        <w:ind w:left="1077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села Газ-Сале</w:t>
      </w:r>
    </w:p>
    <w:p w:rsidR="003B5483" w:rsidRPr="00306C0F" w:rsidRDefault="003B5483" w:rsidP="003B548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06C0F">
        <w:rPr>
          <w:rFonts w:ascii="Times New Roman" w:eastAsia="Calibri" w:hAnsi="Times New Roman" w:cs="Times New Roman"/>
          <w:b/>
          <w:sz w:val="28"/>
          <w:szCs w:val="28"/>
        </w:rPr>
        <w:t>ОТЧЕТ</w:t>
      </w:r>
    </w:p>
    <w:p w:rsidR="003B5483" w:rsidRPr="00306C0F" w:rsidRDefault="003B5483" w:rsidP="003B548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06C0F">
        <w:rPr>
          <w:rFonts w:ascii="Times New Roman" w:eastAsia="Calibri" w:hAnsi="Times New Roman" w:cs="Times New Roman"/>
          <w:b/>
          <w:sz w:val="28"/>
          <w:szCs w:val="28"/>
        </w:rPr>
        <w:t xml:space="preserve">о целевом использовании бюджетных ассигнований резервного фонда Администрации </w:t>
      </w:r>
      <w:r w:rsidR="00EA2DEC">
        <w:rPr>
          <w:rFonts w:ascii="Times New Roman" w:eastAsia="Calibri" w:hAnsi="Times New Roman" w:cs="Times New Roman"/>
          <w:b/>
          <w:sz w:val="28"/>
          <w:szCs w:val="28"/>
        </w:rPr>
        <w:t>села Газ-Сале</w:t>
      </w:r>
      <w:r w:rsidRPr="00306C0F">
        <w:rPr>
          <w:rFonts w:ascii="Times New Roman" w:eastAsia="Calibri" w:hAnsi="Times New Roman" w:cs="Times New Roman"/>
          <w:b/>
          <w:sz w:val="28"/>
          <w:szCs w:val="28"/>
        </w:rPr>
        <w:t xml:space="preserve">, выделенных </w:t>
      </w:r>
    </w:p>
    <w:p w:rsidR="003B5483" w:rsidRPr="00306C0F" w:rsidRDefault="003B5483" w:rsidP="003B548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06C0F">
        <w:rPr>
          <w:rFonts w:ascii="Times New Roman" w:eastAsia="Calibri" w:hAnsi="Times New Roman" w:cs="Times New Roman"/>
          <w:b/>
          <w:sz w:val="28"/>
          <w:szCs w:val="28"/>
        </w:rPr>
        <w:t xml:space="preserve">в соответствии с распоряжением Администрации </w:t>
      </w:r>
      <w:r w:rsidR="00EA2DEC">
        <w:rPr>
          <w:rFonts w:ascii="Times New Roman" w:eastAsia="Calibri" w:hAnsi="Times New Roman" w:cs="Times New Roman"/>
          <w:b/>
          <w:sz w:val="28"/>
          <w:szCs w:val="28"/>
        </w:rPr>
        <w:t>села Газ-Сале</w:t>
      </w:r>
      <w:r w:rsidRPr="00306C0F">
        <w:rPr>
          <w:rFonts w:ascii="Times New Roman" w:eastAsia="Calibri" w:hAnsi="Times New Roman" w:cs="Times New Roman"/>
          <w:b/>
          <w:sz w:val="28"/>
          <w:szCs w:val="28"/>
        </w:rPr>
        <w:t xml:space="preserve"> от __________________ № _____</w:t>
      </w:r>
    </w:p>
    <w:p w:rsidR="003B5483" w:rsidRPr="00306C0F" w:rsidRDefault="003B5483" w:rsidP="003B5483">
      <w:pPr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1573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962"/>
        <w:gridCol w:w="1701"/>
        <w:gridCol w:w="1134"/>
        <w:gridCol w:w="1417"/>
        <w:gridCol w:w="4394"/>
        <w:gridCol w:w="1560"/>
      </w:tblGrid>
      <w:tr w:rsidR="003B5483" w:rsidRPr="00306C0F" w:rsidTr="000326F4">
        <w:tc>
          <w:tcPr>
            <w:tcW w:w="567" w:type="dxa"/>
            <w:vMerge w:val="restart"/>
            <w:shd w:val="clear" w:color="auto" w:fill="auto"/>
            <w:vAlign w:val="center"/>
          </w:tcPr>
          <w:p w:rsidR="003B5483" w:rsidRPr="00306C0F" w:rsidRDefault="003B5483" w:rsidP="00A6760B">
            <w:pPr>
              <w:ind w:left="0" w:firstLine="0"/>
              <w:rPr>
                <w:rFonts w:ascii="Times New Roman" w:eastAsia="Calibri" w:hAnsi="Times New Roman" w:cs="Times New Roman"/>
              </w:rPr>
            </w:pPr>
            <w:r w:rsidRPr="00306C0F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4962" w:type="dxa"/>
            <w:vMerge w:val="restart"/>
            <w:shd w:val="clear" w:color="auto" w:fill="auto"/>
            <w:vAlign w:val="center"/>
          </w:tcPr>
          <w:p w:rsidR="003B5483" w:rsidRPr="00306C0F" w:rsidRDefault="003B5483" w:rsidP="00A6760B">
            <w:pPr>
              <w:ind w:left="0" w:firstLine="0"/>
              <w:jc w:val="center"/>
              <w:rPr>
                <w:rFonts w:ascii="Times New Roman" w:eastAsia="Calibri" w:hAnsi="Times New Roman" w:cs="Times New Roman"/>
              </w:rPr>
            </w:pPr>
            <w:r w:rsidRPr="00306C0F">
              <w:rPr>
                <w:rFonts w:ascii="Times New Roman" w:eastAsia="Calibri" w:hAnsi="Times New Roman" w:cs="Times New Roman"/>
              </w:rPr>
              <w:t xml:space="preserve">Выделено бюджетных ассигнований резервного фонда Администрации </w:t>
            </w:r>
            <w:r w:rsidR="00A6760B">
              <w:rPr>
                <w:rFonts w:ascii="Times New Roman" w:eastAsia="Calibri" w:hAnsi="Times New Roman" w:cs="Times New Roman"/>
              </w:rPr>
              <w:t>села Газ-Сале</w:t>
            </w:r>
            <w:r w:rsidRPr="00306C0F">
              <w:rPr>
                <w:rFonts w:ascii="Times New Roman" w:eastAsia="Calibri" w:hAnsi="Times New Roman" w:cs="Times New Roman"/>
              </w:rPr>
              <w:t xml:space="preserve"> в соответствии с распоряжением</w:t>
            </w:r>
            <w:r w:rsidR="00A6760B">
              <w:rPr>
                <w:rFonts w:ascii="Times New Roman" w:eastAsia="Calibri" w:hAnsi="Times New Roman" w:cs="Times New Roman"/>
              </w:rPr>
              <w:t xml:space="preserve"> Администрации села Газ-Сале</w:t>
            </w:r>
            <w:r w:rsidRPr="00306C0F">
              <w:rPr>
                <w:rFonts w:ascii="Times New Roman" w:eastAsia="Calibri" w:hAnsi="Times New Roman" w:cs="Times New Roman"/>
              </w:rPr>
              <w:t xml:space="preserve"> (руб.)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3B5483" w:rsidRPr="00306C0F" w:rsidRDefault="003B5483" w:rsidP="00A6760B">
            <w:pPr>
              <w:ind w:left="0" w:firstLine="0"/>
              <w:jc w:val="center"/>
              <w:rPr>
                <w:rFonts w:ascii="Times New Roman" w:eastAsia="Calibri" w:hAnsi="Times New Roman" w:cs="Times New Roman"/>
              </w:rPr>
            </w:pPr>
            <w:r w:rsidRPr="00306C0F">
              <w:rPr>
                <w:rFonts w:ascii="Times New Roman" w:eastAsia="Calibri" w:hAnsi="Times New Roman" w:cs="Times New Roman"/>
              </w:rPr>
              <w:t>Перечислено получателю (руб.)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="003B5483" w:rsidRPr="00306C0F" w:rsidRDefault="003B5483" w:rsidP="00A6760B">
            <w:pPr>
              <w:ind w:left="0" w:firstLine="0"/>
              <w:jc w:val="center"/>
              <w:rPr>
                <w:rFonts w:ascii="Times New Roman" w:eastAsia="Calibri" w:hAnsi="Times New Roman" w:cs="Times New Roman"/>
              </w:rPr>
            </w:pPr>
            <w:r w:rsidRPr="00306C0F">
              <w:rPr>
                <w:rFonts w:ascii="Times New Roman" w:eastAsia="Calibri" w:hAnsi="Times New Roman" w:cs="Times New Roman"/>
              </w:rPr>
              <w:t>Документы, подтверждающие фактические расходы</w:t>
            </w:r>
          </w:p>
        </w:tc>
        <w:tc>
          <w:tcPr>
            <w:tcW w:w="1560" w:type="dxa"/>
            <w:shd w:val="clear" w:color="auto" w:fill="auto"/>
          </w:tcPr>
          <w:p w:rsidR="003B5483" w:rsidRPr="00306C0F" w:rsidRDefault="003B5483" w:rsidP="00A6760B">
            <w:pPr>
              <w:ind w:left="0" w:firstLine="0"/>
              <w:jc w:val="center"/>
              <w:rPr>
                <w:rFonts w:ascii="Times New Roman" w:eastAsia="Calibri" w:hAnsi="Times New Roman" w:cs="Times New Roman"/>
              </w:rPr>
            </w:pPr>
            <w:r w:rsidRPr="00306C0F">
              <w:rPr>
                <w:rFonts w:ascii="Times New Roman" w:eastAsia="Calibri" w:hAnsi="Times New Roman" w:cs="Times New Roman"/>
              </w:rPr>
              <w:t>Примечание</w:t>
            </w:r>
          </w:p>
        </w:tc>
      </w:tr>
      <w:tr w:rsidR="003B5483" w:rsidRPr="00306C0F" w:rsidTr="000326F4">
        <w:tc>
          <w:tcPr>
            <w:tcW w:w="567" w:type="dxa"/>
            <w:vMerge/>
            <w:shd w:val="clear" w:color="auto" w:fill="auto"/>
          </w:tcPr>
          <w:p w:rsidR="003B5483" w:rsidRPr="00306C0F" w:rsidRDefault="003B5483" w:rsidP="000326F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62" w:type="dxa"/>
            <w:vMerge/>
            <w:shd w:val="clear" w:color="auto" w:fill="auto"/>
          </w:tcPr>
          <w:p w:rsidR="003B5483" w:rsidRPr="00306C0F" w:rsidRDefault="003B5483" w:rsidP="000326F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B5483" w:rsidRPr="00306C0F" w:rsidRDefault="003B5483" w:rsidP="000326F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B5483" w:rsidRPr="00306C0F" w:rsidRDefault="003B5483" w:rsidP="00A6760B">
            <w:pPr>
              <w:ind w:left="0" w:firstLine="0"/>
              <w:jc w:val="center"/>
              <w:rPr>
                <w:rFonts w:ascii="Times New Roman" w:eastAsia="Calibri" w:hAnsi="Times New Roman" w:cs="Times New Roman"/>
              </w:rPr>
            </w:pPr>
            <w:r w:rsidRPr="00306C0F">
              <w:rPr>
                <w:rFonts w:ascii="Times New Roman" w:eastAsia="Calibri" w:hAnsi="Times New Roman" w:cs="Times New Roman"/>
              </w:rPr>
              <w:t>сумма платежа (руб.)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B5483" w:rsidRPr="00306C0F" w:rsidRDefault="003B5483" w:rsidP="00A6760B">
            <w:pPr>
              <w:ind w:left="0" w:firstLine="0"/>
              <w:jc w:val="center"/>
              <w:rPr>
                <w:rFonts w:ascii="Times New Roman" w:eastAsia="Calibri" w:hAnsi="Times New Roman" w:cs="Times New Roman"/>
              </w:rPr>
            </w:pPr>
            <w:r w:rsidRPr="00306C0F">
              <w:rPr>
                <w:rFonts w:ascii="Times New Roman" w:eastAsia="Calibri" w:hAnsi="Times New Roman" w:cs="Times New Roman"/>
              </w:rPr>
              <w:t>реквизиты платежного документа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B5483" w:rsidRPr="00306C0F" w:rsidRDefault="003B5483" w:rsidP="00A6760B">
            <w:pPr>
              <w:ind w:left="0" w:firstLine="0"/>
              <w:jc w:val="center"/>
              <w:rPr>
                <w:rFonts w:ascii="Times New Roman" w:eastAsia="Calibri" w:hAnsi="Times New Roman" w:cs="Times New Roman"/>
              </w:rPr>
            </w:pPr>
            <w:r w:rsidRPr="00306C0F">
              <w:rPr>
                <w:rFonts w:ascii="Times New Roman" w:eastAsia="Calibri" w:hAnsi="Times New Roman" w:cs="Times New Roman"/>
              </w:rPr>
              <w:t>документы, являющиеся основанием для осуществления платежа (договоры, муниципальные контракты, накладные, счета, счета-фактуры, акты и т.д.)</w:t>
            </w:r>
          </w:p>
        </w:tc>
        <w:tc>
          <w:tcPr>
            <w:tcW w:w="1560" w:type="dxa"/>
            <w:shd w:val="clear" w:color="auto" w:fill="auto"/>
          </w:tcPr>
          <w:p w:rsidR="003B5483" w:rsidRPr="00306C0F" w:rsidRDefault="003B5483" w:rsidP="000326F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B5483" w:rsidRPr="00306C0F" w:rsidTr="000326F4">
        <w:tc>
          <w:tcPr>
            <w:tcW w:w="567" w:type="dxa"/>
            <w:shd w:val="clear" w:color="auto" w:fill="auto"/>
          </w:tcPr>
          <w:p w:rsidR="003B5483" w:rsidRPr="00306C0F" w:rsidRDefault="003B5483" w:rsidP="000326F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06C0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962" w:type="dxa"/>
            <w:shd w:val="clear" w:color="auto" w:fill="auto"/>
          </w:tcPr>
          <w:p w:rsidR="003B5483" w:rsidRPr="00306C0F" w:rsidRDefault="003B5483" w:rsidP="000326F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06C0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3B5483" w:rsidRPr="00306C0F" w:rsidRDefault="003B5483" w:rsidP="000326F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06C0F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3B5483" w:rsidRPr="00306C0F" w:rsidRDefault="003B5483" w:rsidP="000326F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06C0F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3B5483" w:rsidRPr="00306C0F" w:rsidRDefault="003B5483" w:rsidP="000326F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06C0F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4" w:type="dxa"/>
            <w:shd w:val="clear" w:color="auto" w:fill="auto"/>
          </w:tcPr>
          <w:p w:rsidR="003B5483" w:rsidRPr="00306C0F" w:rsidRDefault="003B5483" w:rsidP="000326F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06C0F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560" w:type="dxa"/>
            <w:shd w:val="clear" w:color="auto" w:fill="auto"/>
          </w:tcPr>
          <w:p w:rsidR="003B5483" w:rsidRPr="00306C0F" w:rsidRDefault="003B5483" w:rsidP="000326F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06C0F">
              <w:rPr>
                <w:rFonts w:ascii="Times New Roman" w:eastAsia="Calibri" w:hAnsi="Times New Roman" w:cs="Times New Roman"/>
              </w:rPr>
              <w:t>7</w:t>
            </w:r>
          </w:p>
        </w:tc>
      </w:tr>
      <w:tr w:rsidR="003B5483" w:rsidRPr="00306C0F" w:rsidTr="000326F4">
        <w:tc>
          <w:tcPr>
            <w:tcW w:w="567" w:type="dxa"/>
            <w:shd w:val="clear" w:color="auto" w:fill="auto"/>
          </w:tcPr>
          <w:p w:rsidR="003B5483" w:rsidRPr="00306C0F" w:rsidRDefault="003B5483" w:rsidP="000326F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62" w:type="dxa"/>
            <w:shd w:val="clear" w:color="auto" w:fill="auto"/>
          </w:tcPr>
          <w:p w:rsidR="003B5483" w:rsidRPr="00306C0F" w:rsidRDefault="003B5483" w:rsidP="000326F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3B5483" w:rsidRPr="00306C0F" w:rsidRDefault="003B5483" w:rsidP="000326F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B5483" w:rsidRPr="00306C0F" w:rsidRDefault="003B5483" w:rsidP="000326F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3B5483" w:rsidRPr="00306C0F" w:rsidRDefault="003B5483" w:rsidP="000326F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94" w:type="dxa"/>
            <w:shd w:val="clear" w:color="auto" w:fill="auto"/>
          </w:tcPr>
          <w:p w:rsidR="003B5483" w:rsidRPr="00306C0F" w:rsidRDefault="003B5483" w:rsidP="000326F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B5483" w:rsidRPr="00306C0F" w:rsidRDefault="003B5483" w:rsidP="000326F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3B5483" w:rsidRPr="00306C0F" w:rsidTr="000326F4">
        <w:tc>
          <w:tcPr>
            <w:tcW w:w="567" w:type="dxa"/>
            <w:shd w:val="clear" w:color="auto" w:fill="auto"/>
          </w:tcPr>
          <w:p w:rsidR="003B5483" w:rsidRPr="00306C0F" w:rsidRDefault="003B5483" w:rsidP="000326F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62" w:type="dxa"/>
            <w:shd w:val="clear" w:color="auto" w:fill="auto"/>
          </w:tcPr>
          <w:p w:rsidR="003B5483" w:rsidRPr="00306C0F" w:rsidRDefault="003B5483" w:rsidP="000326F4">
            <w:pPr>
              <w:rPr>
                <w:rFonts w:ascii="Times New Roman" w:eastAsia="Calibri" w:hAnsi="Times New Roman" w:cs="Times New Roman"/>
              </w:rPr>
            </w:pPr>
            <w:r w:rsidRPr="00306C0F">
              <w:rPr>
                <w:rFonts w:ascii="Times New Roman" w:eastAsia="Calibri" w:hAnsi="Times New Roman" w:cs="Times New Roman"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:rsidR="003B5483" w:rsidRPr="00306C0F" w:rsidRDefault="003B5483" w:rsidP="000326F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B5483" w:rsidRPr="00306C0F" w:rsidRDefault="003B5483" w:rsidP="000326F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3B5483" w:rsidRPr="00306C0F" w:rsidRDefault="003B5483" w:rsidP="000326F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94" w:type="dxa"/>
            <w:shd w:val="clear" w:color="auto" w:fill="auto"/>
          </w:tcPr>
          <w:p w:rsidR="003B5483" w:rsidRPr="00306C0F" w:rsidRDefault="003B5483" w:rsidP="000326F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B5483" w:rsidRPr="00306C0F" w:rsidRDefault="003B5483" w:rsidP="000326F4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3B5483" w:rsidRPr="00306C0F" w:rsidRDefault="003B5483" w:rsidP="003B5483">
      <w:pPr>
        <w:rPr>
          <w:rFonts w:ascii="Times New Roman" w:eastAsia="Calibri" w:hAnsi="Times New Roman" w:cs="Times New Roman"/>
          <w:sz w:val="28"/>
          <w:szCs w:val="28"/>
        </w:rPr>
      </w:pPr>
    </w:p>
    <w:p w:rsidR="003B5483" w:rsidRPr="00306C0F" w:rsidRDefault="003B5483" w:rsidP="003B5483">
      <w:pPr>
        <w:rPr>
          <w:rFonts w:ascii="Times New Roman" w:eastAsia="Calibri" w:hAnsi="Times New Roman" w:cs="Times New Roman"/>
          <w:sz w:val="28"/>
          <w:szCs w:val="28"/>
        </w:rPr>
      </w:pPr>
      <w:r w:rsidRPr="00306C0F">
        <w:rPr>
          <w:rFonts w:ascii="Times New Roman" w:eastAsia="Calibri" w:hAnsi="Times New Roman" w:cs="Times New Roman"/>
          <w:sz w:val="28"/>
          <w:szCs w:val="28"/>
        </w:rPr>
        <w:t>Приложение на __________________________листах</w:t>
      </w:r>
    </w:p>
    <w:p w:rsidR="003B5483" w:rsidRPr="00306C0F" w:rsidRDefault="003B5483" w:rsidP="003B5483">
      <w:pPr>
        <w:ind w:firstLine="3402"/>
        <w:rPr>
          <w:rFonts w:ascii="Times New Roman" w:eastAsia="Calibri" w:hAnsi="Times New Roman" w:cs="Times New Roman"/>
          <w:sz w:val="20"/>
          <w:szCs w:val="20"/>
        </w:rPr>
      </w:pPr>
      <w:r w:rsidRPr="00306C0F">
        <w:rPr>
          <w:rFonts w:ascii="Times New Roman" w:eastAsia="Calibri" w:hAnsi="Times New Roman" w:cs="Times New Roman"/>
          <w:sz w:val="20"/>
          <w:szCs w:val="20"/>
        </w:rPr>
        <w:t>(количество)</w:t>
      </w:r>
    </w:p>
    <w:p w:rsidR="003B5483" w:rsidRPr="00306C0F" w:rsidRDefault="003B5483" w:rsidP="003B5483">
      <w:pPr>
        <w:rPr>
          <w:rFonts w:ascii="Times New Roman" w:eastAsia="Calibri" w:hAnsi="Times New Roman" w:cs="Times New Roman"/>
          <w:sz w:val="28"/>
          <w:szCs w:val="28"/>
        </w:rPr>
      </w:pPr>
      <w:r w:rsidRPr="00306C0F">
        <w:rPr>
          <w:rFonts w:ascii="Times New Roman" w:eastAsia="Calibri" w:hAnsi="Times New Roman" w:cs="Times New Roman"/>
          <w:sz w:val="28"/>
          <w:szCs w:val="28"/>
        </w:rPr>
        <w:t>Руководитель                                                                          _________________   ______________________</w:t>
      </w:r>
    </w:p>
    <w:p w:rsidR="003B5483" w:rsidRPr="00306C0F" w:rsidRDefault="003B5483" w:rsidP="003B5483">
      <w:pPr>
        <w:ind w:firstLine="7655"/>
        <w:rPr>
          <w:rFonts w:ascii="Times New Roman" w:eastAsia="Calibri" w:hAnsi="Times New Roman" w:cs="Times New Roman"/>
          <w:sz w:val="20"/>
          <w:szCs w:val="20"/>
        </w:rPr>
      </w:pPr>
      <w:r w:rsidRPr="00306C0F">
        <w:rPr>
          <w:rFonts w:ascii="Times New Roman" w:eastAsia="Calibri" w:hAnsi="Times New Roman" w:cs="Times New Roman"/>
          <w:sz w:val="20"/>
          <w:szCs w:val="20"/>
        </w:rPr>
        <w:t>(подпись)                                  (расшифровка подписи)</w:t>
      </w:r>
    </w:p>
    <w:p w:rsidR="003B5483" w:rsidRDefault="003B5483" w:rsidP="003B548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3B5483" w:rsidRPr="007D6F24" w:rsidRDefault="00EA2DEC" w:rsidP="003B5483">
      <w:pPr>
        <w:ind w:left="1077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6</w:t>
      </w:r>
    </w:p>
    <w:p w:rsidR="00A6760B" w:rsidRPr="00944165" w:rsidRDefault="00A6760B" w:rsidP="00A6760B">
      <w:pPr>
        <w:ind w:left="10773"/>
        <w:rPr>
          <w:rFonts w:ascii="Times New Roman" w:hAnsi="Times New Roman" w:cs="Times New Roman"/>
          <w:sz w:val="24"/>
          <w:szCs w:val="24"/>
        </w:rPr>
      </w:pPr>
      <w:r w:rsidRPr="00944165">
        <w:rPr>
          <w:rFonts w:ascii="Times New Roman" w:hAnsi="Times New Roman" w:cs="Times New Roman"/>
          <w:sz w:val="24"/>
          <w:szCs w:val="24"/>
        </w:rPr>
        <w:t xml:space="preserve">к </w:t>
      </w:r>
      <w:r w:rsidRPr="00944165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Положению о </w:t>
      </w:r>
      <w:r w:rsidRPr="00944165">
        <w:rPr>
          <w:rFonts w:ascii="Times New Roman" w:hAnsi="Times New Roman" w:cs="Times New Roman"/>
          <w:sz w:val="24"/>
          <w:szCs w:val="24"/>
        </w:rPr>
        <w:t xml:space="preserve">порядке выделения </w:t>
      </w:r>
    </w:p>
    <w:p w:rsidR="00A6760B" w:rsidRPr="00944165" w:rsidRDefault="00A6760B" w:rsidP="00A6760B">
      <w:pPr>
        <w:ind w:left="10773"/>
        <w:rPr>
          <w:rFonts w:ascii="Times New Roman" w:hAnsi="Times New Roman" w:cs="Times New Roman"/>
          <w:sz w:val="24"/>
          <w:szCs w:val="24"/>
        </w:rPr>
      </w:pPr>
      <w:r w:rsidRPr="00944165">
        <w:rPr>
          <w:rFonts w:ascii="Times New Roman" w:hAnsi="Times New Roman" w:cs="Times New Roman"/>
          <w:sz w:val="24"/>
          <w:szCs w:val="24"/>
        </w:rPr>
        <w:t xml:space="preserve">и расходования финансовых средств </w:t>
      </w:r>
    </w:p>
    <w:p w:rsidR="00A6760B" w:rsidRDefault="00A6760B" w:rsidP="00A6760B">
      <w:pPr>
        <w:ind w:left="10773"/>
        <w:rPr>
          <w:rFonts w:ascii="Times New Roman" w:hAnsi="Times New Roman" w:cs="Times New Roman"/>
          <w:sz w:val="24"/>
          <w:szCs w:val="24"/>
        </w:rPr>
      </w:pPr>
      <w:r w:rsidRPr="00944165">
        <w:rPr>
          <w:rFonts w:ascii="Times New Roman" w:hAnsi="Times New Roman" w:cs="Times New Roman"/>
          <w:sz w:val="24"/>
          <w:szCs w:val="24"/>
        </w:rPr>
        <w:t xml:space="preserve">из резервного фонда Администрации </w:t>
      </w:r>
    </w:p>
    <w:p w:rsidR="003B5483" w:rsidRPr="007D6F24" w:rsidRDefault="00A6760B" w:rsidP="00A6760B">
      <w:pPr>
        <w:ind w:left="1077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села Газ-Сале</w:t>
      </w:r>
    </w:p>
    <w:p w:rsidR="003B5483" w:rsidRPr="00306C0F" w:rsidRDefault="003B5483" w:rsidP="003B5483">
      <w:pPr>
        <w:rPr>
          <w:rFonts w:ascii="Times New Roman" w:eastAsia="Calibri" w:hAnsi="Times New Roman" w:cs="Times New Roman"/>
          <w:sz w:val="28"/>
          <w:szCs w:val="28"/>
        </w:rPr>
      </w:pPr>
    </w:p>
    <w:p w:rsidR="003B5483" w:rsidRPr="00306C0F" w:rsidRDefault="003B5483" w:rsidP="003B5483">
      <w:pPr>
        <w:jc w:val="center"/>
        <w:rPr>
          <w:rFonts w:ascii="Times New Roman" w:eastAsia="Calibri" w:hAnsi="Times New Roman" w:cs="Times New Roman"/>
          <w:b/>
        </w:rPr>
      </w:pPr>
      <w:r w:rsidRPr="00306C0F">
        <w:rPr>
          <w:rFonts w:ascii="Times New Roman" w:eastAsia="Calibri" w:hAnsi="Times New Roman" w:cs="Times New Roman"/>
          <w:b/>
        </w:rPr>
        <w:t>ФОРМА ОТЧЕТА</w:t>
      </w:r>
    </w:p>
    <w:p w:rsidR="003B5483" w:rsidRPr="00306C0F" w:rsidRDefault="003B5483" w:rsidP="003B5483">
      <w:pPr>
        <w:rPr>
          <w:rFonts w:ascii="Times New Roman" w:eastAsia="Calibri" w:hAnsi="Times New Roman" w:cs="Times New Roman"/>
          <w:sz w:val="28"/>
          <w:szCs w:val="28"/>
        </w:rPr>
      </w:pPr>
    </w:p>
    <w:p w:rsidR="003B5483" w:rsidRPr="00306C0F" w:rsidRDefault="003B5483" w:rsidP="003B5483">
      <w:pPr>
        <w:jc w:val="center"/>
        <w:rPr>
          <w:rFonts w:ascii="Times New Roman" w:eastAsia="Calibri" w:hAnsi="Times New Roman" w:cs="Times New Roman"/>
          <w:b/>
        </w:rPr>
      </w:pPr>
      <w:r w:rsidRPr="00306C0F">
        <w:rPr>
          <w:rFonts w:ascii="Times New Roman" w:eastAsia="Calibri" w:hAnsi="Times New Roman" w:cs="Times New Roman"/>
          <w:b/>
        </w:rPr>
        <w:t>ОТЧЕТ</w:t>
      </w:r>
    </w:p>
    <w:p w:rsidR="003B5483" w:rsidRPr="00306C0F" w:rsidRDefault="003B5483" w:rsidP="003B5483">
      <w:pPr>
        <w:jc w:val="center"/>
        <w:rPr>
          <w:rFonts w:ascii="Times New Roman" w:eastAsia="Calibri" w:hAnsi="Times New Roman" w:cs="Times New Roman"/>
          <w:b/>
        </w:rPr>
      </w:pPr>
      <w:r w:rsidRPr="00306C0F">
        <w:rPr>
          <w:rFonts w:ascii="Times New Roman" w:eastAsia="Calibri" w:hAnsi="Times New Roman" w:cs="Times New Roman"/>
          <w:b/>
        </w:rPr>
        <w:t xml:space="preserve">об использовании бюджетных ассигнований резервного фонда Администрации </w:t>
      </w:r>
      <w:r w:rsidR="00A6760B">
        <w:rPr>
          <w:rFonts w:ascii="Times New Roman" w:eastAsia="Calibri" w:hAnsi="Times New Roman" w:cs="Times New Roman"/>
          <w:b/>
        </w:rPr>
        <w:t>села Газ-Сале</w:t>
      </w:r>
    </w:p>
    <w:p w:rsidR="003B5483" w:rsidRPr="00306C0F" w:rsidRDefault="003B5483" w:rsidP="003B5483">
      <w:pPr>
        <w:jc w:val="center"/>
        <w:rPr>
          <w:rFonts w:ascii="Times New Roman" w:eastAsia="Calibri" w:hAnsi="Times New Roman" w:cs="Times New Roman"/>
        </w:rPr>
      </w:pPr>
      <w:r w:rsidRPr="00306C0F">
        <w:rPr>
          <w:rFonts w:ascii="Times New Roman" w:eastAsia="Calibri" w:hAnsi="Times New Roman" w:cs="Times New Roman"/>
          <w:b/>
        </w:rPr>
        <w:t>на ___________________</w:t>
      </w:r>
    </w:p>
    <w:p w:rsidR="003B5483" w:rsidRPr="00306C0F" w:rsidRDefault="003B5483" w:rsidP="003B5483">
      <w:pPr>
        <w:rPr>
          <w:rFonts w:ascii="Times New Roman" w:eastAsia="Calibri" w:hAnsi="Times New Roman" w:cs="Times New Roman"/>
          <w:sz w:val="16"/>
          <w:szCs w:val="16"/>
        </w:rPr>
      </w:pPr>
    </w:p>
    <w:p w:rsidR="003B5483" w:rsidRPr="00306C0F" w:rsidRDefault="003B5483" w:rsidP="003B5483">
      <w:pPr>
        <w:rPr>
          <w:rFonts w:ascii="Times New Roman" w:eastAsia="Calibri" w:hAnsi="Times New Roman" w:cs="Times New Roman"/>
        </w:rPr>
      </w:pPr>
      <w:r w:rsidRPr="00306C0F">
        <w:rPr>
          <w:rFonts w:ascii="Times New Roman" w:eastAsia="Calibri" w:hAnsi="Times New Roman" w:cs="Times New Roman"/>
        </w:rPr>
        <w:t xml:space="preserve">Администрация </w:t>
      </w:r>
      <w:r w:rsidR="00A6760B">
        <w:rPr>
          <w:rFonts w:ascii="Times New Roman" w:eastAsia="Calibri" w:hAnsi="Times New Roman" w:cs="Times New Roman"/>
        </w:rPr>
        <w:t>села Газ-Сале</w:t>
      </w:r>
    </w:p>
    <w:p w:rsidR="003B5483" w:rsidRPr="00306C0F" w:rsidRDefault="003B5483" w:rsidP="003B5483">
      <w:pPr>
        <w:rPr>
          <w:rFonts w:ascii="Times New Roman" w:eastAsia="Calibri" w:hAnsi="Times New Roman" w:cs="Times New Roman"/>
        </w:rPr>
      </w:pPr>
      <w:r w:rsidRPr="00306C0F">
        <w:rPr>
          <w:rFonts w:ascii="Times New Roman" w:eastAsia="Calibri" w:hAnsi="Times New Roman" w:cs="Times New Roman"/>
        </w:rPr>
        <w:t>Периодичность: квартальная (нарастающим итогом)</w:t>
      </w:r>
    </w:p>
    <w:p w:rsidR="003B5483" w:rsidRPr="00306C0F" w:rsidRDefault="003B5483" w:rsidP="003B5483">
      <w:pPr>
        <w:rPr>
          <w:rFonts w:ascii="Times New Roman" w:eastAsia="Calibri" w:hAnsi="Times New Roman" w:cs="Times New Roman"/>
        </w:rPr>
      </w:pPr>
      <w:r w:rsidRPr="00306C0F">
        <w:rPr>
          <w:rFonts w:ascii="Times New Roman" w:eastAsia="Calibri" w:hAnsi="Times New Roman" w:cs="Times New Roman"/>
        </w:rPr>
        <w:t>Единица измерения: руб.</w:t>
      </w:r>
    </w:p>
    <w:p w:rsidR="003B5483" w:rsidRPr="00306C0F" w:rsidRDefault="003B5483" w:rsidP="003B5483">
      <w:pPr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1431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985"/>
        <w:gridCol w:w="1701"/>
        <w:gridCol w:w="3544"/>
        <w:gridCol w:w="2835"/>
        <w:gridCol w:w="1417"/>
        <w:gridCol w:w="2268"/>
      </w:tblGrid>
      <w:tr w:rsidR="003B5483" w:rsidRPr="00306C0F" w:rsidTr="00A6760B">
        <w:tc>
          <w:tcPr>
            <w:tcW w:w="567" w:type="dxa"/>
            <w:shd w:val="clear" w:color="auto" w:fill="auto"/>
            <w:vAlign w:val="center"/>
          </w:tcPr>
          <w:p w:rsidR="003B5483" w:rsidRPr="00306C0F" w:rsidRDefault="003B5483" w:rsidP="00A6760B">
            <w:pPr>
              <w:ind w:left="0" w:firstLine="0"/>
              <w:rPr>
                <w:rFonts w:ascii="Times New Roman" w:eastAsia="Calibri" w:hAnsi="Times New Roman" w:cs="Times New Roman"/>
              </w:rPr>
            </w:pPr>
            <w:r w:rsidRPr="00306C0F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B5483" w:rsidRPr="00306C0F" w:rsidRDefault="003B5483" w:rsidP="00A6760B">
            <w:pPr>
              <w:ind w:left="0" w:firstLine="0"/>
              <w:jc w:val="center"/>
              <w:rPr>
                <w:rFonts w:ascii="Times New Roman" w:eastAsia="Calibri" w:hAnsi="Times New Roman" w:cs="Times New Roman"/>
              </w:rPr>
            </w:pPr>
            <w:r w:rsidRPr="00306C0F">
              <w:rPr>
                <w:rFonts w:ascii="Times New Roman" w:eastAsia="Calibri" w:hAnsi="Times New Roman" w:cs="Times New Roman"/>
              </w:rPr>
              <w:t xml:space="preserve">Наименование органа местного самоуправления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B5483" w:rsidRPr="00306C0F" w:rsidRDefault="003B5483" w:rsidP="00A6760B">
            <w:pPr>
              <w:ind w:left="0" w:firstLine="0"/>
              <w:jc w:val="center"/>
              <w:rPr>
                <w:rFonts w:ascii="Times New Roman" w:eastAsia="Calibri" w:hAnsi="Times New Roman" w:cs="Times New Roman"/>
              </w:rPr>
            </w:pPr>
            <w:r w:rsidRPr="00306C0F">
              <w:rPr>
                <w:rFonts w:ascii="Times New Roman" w:eastAsia="Calibri" w:hAnsi="Times New Roman" w:cs="Times New Roman"/>
              </w:rPr>
              <w:t>Коды бюджетной классификации Российской Федерации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B5483" w:rsidRPr="00306C0F" w:rsidRDefault="003B5483" w:rsidP="00A6760B">
            <w:pPr>
              <w:ind w:left="0" w:firstLine="0"/>
              <w:jc w:val="center"/>
              <w:rPr>
                <w:rFonts w:ascii="Times New Roman" w:eastAsia="Calibri" w:hAnsi="Times New Roman" w:cs="Times New Roman"/>
              </w:rPr>
            </w:pPr>
            <w:r w:rsidRPr="00306C0F">
              <w:rPr>
                <w:rFonts w:ascii="Times New Roman" w:eastAsia="Calibri" w:hAnsi="Times New Roman" w:cs="Times New Roman"/>
              </w:rPr>
              <w:t xml:space="preserve">Утверждено бюджетных ассигнований резервного фонда Администрации </w:t>
            </w:r>
            <w:r w:rsidR="00A6760B">
              <w:rPr>
                <w:rFonts w:ascii="Times New Roman" w:eastAsia="Calibri" w:hAnsi="Times New Roman" w:cs="Times New Roman"/>
              </w:rPr>
              <w:t>села Газ-Сале</w:t>
            </w:r>
            <w:r w:rsidRPr="00306C0F">
              <w:rPr>
                <w:rFonts w:ascii="Times New Roman" w:eastAsia="Calibri" w:hAnsi="Times New Roman" w:cs="Times New Roman"/>
              </w:rPr>
              <w:t xml:space="preserve"> в соответствии с решением </w:t>
            </w:r>
            <w:r w:rsidR="00A6760B">
              <w:rPr>
                <w:rFonts w:ascii="Times New Roman" w:eastAsia="Calibri" w:hAnsi="Times New Roman" w:cs="Times New Roman"/>
              </w:rPr>
              <w:t>Собрания депутатов</w:t>
            </w:r>
            <w:r w:rsidRPr="00306C0F">
              <w:rPr>
                <w:rFonts w:ascii="Times New Roman" w:eastAsia="Calibri" w:hAnsi="Times New Roman" w:cs="Times New Roman"/>
              </w:rPr>
              <w:t xml:space="preserve"> муниципального образования </w:t>
            </w:r>
            <w:r w:rsidR="00A6760B">
              <w:rPr>
                <w:rFonts w:ascii="Times New Roman" w:eastAsia="Calibri" w:hAnsi="Times New Roman" w:cs="Times New Roman"/>
              </w:rPr>
              <w:t>село Газ-Сале</w:t>
            </w:r>
            <w:r w:rsidRPr="00306C0F">
              <w:rPr>
                <w:rFonts w:ascii="Times New Roman" w:eastAsia="Calibri" w:hAnsi="Times New Roman" w:cs="Times New Roman"/>
              </w:rPr>
              <w:t xml:space="preserve"> о местном бюджете на соответствующий финансовый год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B5483" w:rsidRPr="00306C0F" w:rsidRDefault="003B5483" w:rsidP="00A6760B">
            <w:pPr>
              <w:ind w:left="0" w:firstLine="0"/>
              <w:jc w:val="center"/>
              <w:rPr>
                <w:rFonts w:ascii="Times New Roman" w:eastAsia="Calibri" w:hAnsi="Times New Roman" w:cs="Times New Roman"/>
              </w:rPr>
            </w:pPr>
            <w:r w:rsidRPr="00306C0F">
              <w:rPr>
                <w:rFonts w:ascii="Times New Roman" w:eastAsia="Calibri" w:hAnsi="Times New Roman" w:cs="Times New Roman"/>
              </w:rPr>
              <w:t xml:space="preserve">Выделено бюджетных ассигнований резервного фонда Администрации </w:t>
            </w:r>
            <w:r w:rsidR="00A6760B">
              <w:rPr>
                <w:rFonts w:ascii="Times New Roman" w:eastAsia="Calibri" w:hAnsi="Times New Roman" w:cs="Times New Roman"/>
              </w:rPr>
              <w:t xml:space="preserve">села Газ-Сале </w:t>
            </w:r>
            <w:r w:rsidRPr="00306C0F">
              <w:rPr>
                <w:rFonts w:ascii="Times New Roman" w:eastAsia="Calibri" w:hAnsi="Times New Roman" w:cs="Times New Roman"/>
              </w:rPr>
              <w:t>в</w:t>
            </w:r>
            <w:r w:rsidR="00A6760B">
              <w:rPr>
                <w:rFonts w:ascii="Times New Roman" w:eastAsia="Calibri" w:hAnsi="Times New Roman" w:cs="Times New Roman"/>
              </w:rPr>
              <w:t xml:space="preserve"> </w:t>
            </w:r>
            <w:r w:rsidRPr="00306C0F">
              <w:rPr>
                <w:rFonts w:ascii="Times New Roman" w:eastAsia="Calibri" w:hAnsi="Times New Roman" w:cs="Times New Roman"/>
              </w:rPr>
              <w:t>соответствии с</w:t>
            </w:r>
            <w:r w:rsidR="00A6760B">
              <w:rPr>
                <w:rFonts w:ascii="Times New Roman" w:eastAsia="Calibri" w:hAnsi="Times New Roman" w:cs="Times New Roman"/>
              </w:rPr>
              <w:t xml:space="preserve"> </w:t>
            </w:r>
            <w:r w:rsidRPr="00306C0F">
              <w:rPr>
                <w:rFonts w:ascii="Times New Roman" w:eastAsia="Calibri" w:hAnsi="Times New Roman" w:cs="Times New Roman"/>
              </w:rPr>
              <w:t xml:space="preserve">распоряжением Администрации </w:t>
            </w:r>
            <w:r w:rsidR="00A6760B">
              <w:rPr>
                <w:rFonts w:ascii="Times New Roman" w:eastAsia="Calibri" w:hAnsi="Times New Roman" w:cs="Times New Roman"/>
              </w:rPr>
              <w:t>села Газ-Сале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B5483" w:rsidRPr="00306C0F" w:rsidRDefault="003B5483" w:rsidP="00A6760B">
            <w:pPr>
              <w:ind w:left="0" w:firstLine="0"/>
              <w:jc w:val="center"/>
              <w:rPr>
                <w:rFonts w:ascii="Times New Roman" w:eastAsia="Calibri" w:hAnsi="Times New Roman" w:cs="Times New Roman"/>
              </w:rPr>
            </w:pPr>
            <w:r w:rsidRPr="00306C0F">
              <w:rPr>
                <w:rFonts w:ascii="Times New Roman" w:eastAsia="Calibri" w:hAnsi="Times New Roman" w:cs="Times New Roman"/>
              </w:rPr>
              <w:t>Остаток ассигнований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5483" w:rsidRPr="00306C0F" w:rsidRDefault="003B5483" w:rsidP="00A6760B">
            <w:pPr>
              <w:ind w:left="0" w:firstLine="0"/>
              <w:jc w:val="center"/>
              <w:rPr>
                <w:rFonts w:ascii="Times New Roman" w:eastAsia="Calibri" w:hAnsi="Times New Roman" w:cs="Times New Roman"/>
              </w:rPr>
            </w:pPr>
            <w:r w:rsidRPr="00306C0F">
              <w:rPr>
                <w:rFonts w:ascii="Times New Roman" w:eastAsia="Calibri" w:hAnsi="Times New Roman" w:cs="Times New Roman"/>
              </w:rPr>
              <w:t xml:space="preserve">Основание и цели предоставления средств резервного фонда Администрации </w:t>
            </w:r>
            <w:r w:rsidR="00A6760B">
              <w:rPr>
                <w:rFonts w:ascii="Times New Roman" w:eastAsia="Calibri" w:hAnsi="Times New Roman" w:cs="Times New Roman"/>
              </w:rPr>
              <w:t>села Газ-Сале</w:t>
            </w:r>
          </w:p>
        </w:tc>
      </w:tr>
      <w:tr w:rsidR="003B5483" w:rsidRPr="00306C0F" w:rsidTr="00A6760B">
        <w:tc>
          <w:tcPr>
            <w:tcW w:w="567" w:type="dxa"/>
            <w:shd w:val="clear" w:color="auto" w:fill="auto"/>
          </w:tcPr>
          <w:p w:rsidR="003B5483" w:rsidRPr="00306C0F" w:rsidRDefault="003B5483" w:rsidP="000326F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06C0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3B5483" w:rsidRPr="00306C0F" w:rsidRDefault="003B5483" w:rsidP="000326F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06C0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3B5483" w:rsidRPr="00306C0F" w:rsidRDefault="003B5483" w:rsidP="000326F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06C0F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:rsidR="003B5483" w:rsidRPr="00306C0F" w:rsidRDefault="003B5483" w:rsidP="000326F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06C0F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3B5483" w:rsidRPr="00306C0F" w:rsidRDefault="003B5483" w:rsidP="000326F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06C0F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3B5483" w:rsidRPr="00306C0F" w:rsidRDefault="003B5483" w:rsidP="000326F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06C0F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3B5483" w:rsidRPr="00306C0F" w:rsidRDefault="003B5483" w:rsidP="000326F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06C0F">
              <w:rPr>
                <w:rFonts w:ascii="Times New Roman" w:eastAsia="Calibri" w:hAnsi="Times New Roman" w:cs="Times New Roman"/>
              </w:rPr>
              <w:t>7</w:t>
            </w:r>
          </w:p>
        </w:tc>
      </w:tr>
      <w:tr w:rsidR="003B5483" w:rsidRPr="00306C0F" w:rsidTr="00A6760B">
        <w:tc>
          <w:tcPr>
            <w:tcW w:w="567" w:type="dxa"/>
            <w:shd w:val="clear" w:color="auto" w:fill="auto"/>
          </w:tcPr>
          <w:p w:rsidR="003B5483" w:rsidRPr="00306C0F" w:rsidRDefault="003B5483" w:rsidP="000326F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3B5483" w:rsidRPr="00306C0F" w:rsidRDefault="003B5483" w:rsidP="00A6760B">
            <w:pPr>
              <w:ind w:left="0" w:firstLine="0"/>
              <w:rPr>
                <w:rFonts w:ascii="Times New Roman" w:eastAsia="Calibri" w:hAnsi="Times New Roman" w:cs="Times New Roman"/>
              </w:rPr>
            </w:pPr>
            <w:r w:rsidRPr="00306C0F">
              <w:rPr>
                <w:rFonts w:ascii="Times New Roman" w:eastAsia="Calibri" w:hAnsi="Times New Roman" w:cs="Times New Roman"/>
              </w:rPr>
              <w:t xml:space="preserve">Администрация </w:t>
            </w:r>
            <w:r w:rsidR="00A6760B">
              <w:rPr>
                <w:rFonts w:ascii="Times New Roman" w:eastAsia="Calibri" w:hAnsi="Times New Roman" w:cs="Times New Roman"/>
              </w:rPr>
              <w:t>села Газ-Сале</w:t>
            </w:r>
          </w:p>
        </w:tc>
        <w:tc>
          <w:tcPr>
            <w:tcW w:w="1701" w:type="dxa"/>
            <w:shd w:val="clear" w:color="auto" w:fill="auto"/>
          </w:tcPr>
          <w:p w:rsidR="003B5483" w:rsidRPr="00306C0F" w:rsidRDefault="003B5483" w:rsidP="000326F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4" w:type="dxa"/>
            <w:shd w:val="clear" w:color="auto" w:fill="auto"/>
          </w:tcPr>
          <w:p w:rsidR="003B5483" w:rsidRPr="00306C0F" w:rsidRDefault="003B5483" w:rsidP="000326F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3B5483" w:rsidRPr="00306C0F" w:rsidRDefault="003B5483" w:rsidP="000326F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3B5483" w:rsidRPr="00306C0F" w:rsidRDefault="003B5483" w:rsidP="000326F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3B5483" w:rsidRPr="00306C0F" w:rsidRDefault="003B5483" w:rsidP="000326F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3B5483" w:rsidRPr="00306C0F" w:rsidTr="00A6760B">
        <w:tc>
          <w:tcPr>
            <w:tcW w:w="567" w:type="dxa"/>
            <w:shd w:val="clear" w:color="auto" w:fill="auto"/>
          </w:tcPr>
          <w:p w:rsidR="003B5483" w:rsidRPr="00306C0F" w:rsidRDefault="003B5483" w:rsidP="000326F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3B5483" w:rsidRPr="00306C0F" w:rsidRDefault="003B5483" w:rsidP="000326F4">
            <w:pPr>
              <w:rPr>
                <w:rFonts w:ascii="Times New Roman" w:eastAsia="Calibri" w:hAnsi="Times New Roman" w:cs="Times New Roman"/>
              </w:rPr>
            </w:pPr>
            <w:r w:rsidRPr="00306C0F">
              <w:rPr>
                <w:rFonts w:ascii="Times New Roman" w:eastAsia="Calibri" w:hAnsi="Times New Roman" w:cs="Times New Roman"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:rsidR="003B5483" w:rsidRPr="00306C0F" w:rsidRDefault="003B5483" w:rsidP="000326F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4" w:type="dxa"/>
            <w:shd w:val="clear" w:color="auto" w:fill="auto"/>
          </w:tcPr>
          <w:p w:rsidR="003B5483" w:rsidRPr="00306C0F" w:rsidRDefault="003B5483" w:rsidP="000326F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3B5483" w:rsidRPr="00306C0F" w:rsidRDefault="003B5483" w:rsidP="000326F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3B5483" w:rsidRPr="00306C0F" w:rsidRDefault="003B5483" w:rsidP="000326F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3B5483" w:rsidRPr="00306C0F" w:rsidRDefault="003B5483" w:rsidP="000326F4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A6760B" w:rsidRDefault="00A6760B" w:rsidP="003B5483">
      <w:pPr>
        <w:rPr>
          <w:rFonts w:ascii="Times New Roman" w:eastAsia="Calibri" w:hAnsi="Times New Roman" w:cs="Times New Roman"/>
        </w:rPr>
      </w:pPr>
    </w:p>
    <w:p w:rsidR="003B5483" w:rsidRPr="00306C0F" w:rsidRDefault="00A6760B" w:rsidP="003B5483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Глава села                                                                        </w:t>
      </w:r>
      <w:r w:rsidR="003B5483" w:rsidRPr="00306C0F">
        <w:rPr>
          <w:rFonts w:ascii="Times New Roman" w:eastAsia="Calibri" w:hAnsi="Times New Roman" w:cs="Times New Roman"/>
        </w:rPr>
        <w:t xml:space="preserve">          ________________________                                         __________________________________</w:t>
      </w:r>
    </w:p>
    <w:p w:rsidR="003B5483" w:rsidRPr="00306C0F" w:rsidRDefault="003B5483" w:rsidP="003B5483">
      <w:pPr>
        <w:rPr>
          <w:rFonts w:ascii="Times New Roman" w:eastAsia="Calibri" w:hAnsi="Times New Roman" w:cs="Times New Roman"/>
          <w:sz w:val="20"/>
          <w:szCs w:val="20"/>
        </w:rPr>
      </w:pPr>
      <w:r w:rsidRPr="00306C0F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Pr="00306C0F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(подпись)                                                                                (расшифровка подписи)</w:t>
      </w:r>
    </w:p>
    <w:p w:rsidR="003B5483" w:rsidRDefault="003B5483" w:rsidP="003B5483">
      <w:pPr>
        <w:rPr>
          <w:rFonts w:ascii="Times New Roman" w:eastAsia="Calibri" w:hAnsi="Times New Roman" w:cs="Times New Roman"/>
        </w:rPr>
      </w:pPr>
      <w:r w:rsidRPr="00306C0F">
        <w:rPr>
          <w:rFonts w:ascii="Times New Roman" w:eastAsia="Calibri" w:hAnsi="Times New Roman" w:cs="Times New Roman"/>
        </w:rPr>
        <w:t>Начальник отдела бухгалтерского учета и отчетности</w:t>
      </w:r>
      <w:r w:rsidR="00A6760B">
        <w:rPr>
          <w:rFonts w:ascii="Times New Roman" w:eastAsia="Calibri" w:hAnsi="Times New Roman" w:cs="Times New Roman"/>
        </w:rPr>
        <w:t>,</w:t>
      </w:r>
    </w:p>
    <w:p w:rsidR="00A6760B" w:rsidRPr="00306C0F" w:rsidRDefault="00A6760B" w:rsidP="003B5483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главный бухгалтер</w:t>
      </w:r>
    </w:p>
    <w:p w:rsidR="003B5483" w:rsidRPr="00306C0F" w:rsidRDefault="003B5483" w:rsidP="003B5483">
      <w:pPr>
        <w:tabs>
          <w:tab w:val="left" w:pos="11624"/>
        </w:tabs>
        <w:rPr>
          <w:rFonts w:ascii="Times New Roman" w:eastAsia="Calibri" w:hAnsi="Times New Roman" w:cs="Times New Roman"/>
        </w:rPr>
      </w:pPr>
      <w:r w:rsidRPr="00306C0F">
        <w:rPr>
          <w:rFonts w:ascii="Times New Roman" w:eastAsia="Calibri" w:hAnsi="Times New Roman" w:cs="Times New Roman"/>
        </w:rPr>
        <w:t xml:space="preserve">Администрации </w:t>
      </w:r>
      <w:r w:rsidR="00A6760B">
        <w:rPr>
          <w:rFonts w:ascii="Times New Roman" w:eastAsia="Calibri" w:hAnsi="Times New Roman" w:cs="Times New Roman"/>
        </w:rPr>
        <w:t xml:space="preserve">села Газ-Сале     </w:t>
      </w:r>
      <w:r w:rsidRPr="00306C0F">
        <w:rPr>
          <w:rFonts w:ascii="Times New Roman" w:eastAsia="Calibri" w:hAnsi="Times New Roman" w:cs="Times New Roman"/>
        </w:rPr>
        <w:t xml:space="preserve">                                           _________________________                                       __________________________________</w:t>
      </w:r>
    </w:p>
    <w:p w:rsidR="003B5483" w:rsidRPr="00306C0F" w:rsidRDefault="003B5483" w:rsidP="003B5483">
      <w:pPr>
        <w:rPr>
          <w:rFonts w:ascii="Times New Roman" w:eastAsia="Calibri" w:hAnsi="Times New Roman" w:cs="Times New Roman"/>
          <w:sz w:val="20"/>
          <w:szCs w:val="20"/>
        </w:rPr>
      </w:pPr>
      <w:r w:rsidRPr="00306C0F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306C0F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(подпись)                                                                                 (расшифровка подписи)          </w:t>
      </w:r>
    </w:p>
    <w:p w:rsidR="003B5483" w:rsidRPr="00C973B6" w:rsidRDefault="003B5483" w:rsidP="003B5483">
      <w:pPr>
        <w:ind w:left="0"/>
        <w:rPr>
          <w:rFonts w:ascii="Times New Roman" w:hAnsi="Times New Roman" w:cs="Times New Roman"/>
        </w:rPr>
      </w:pPr>
    </w:p>
    <w:p w:rsidR="00B77BC6" w:rsidRPr="009A4B76" w:rsidRDefault="00B77BC6" w:rsidP="003B5483">
      <w:pPr>
        <w:ind w:left="5812" w:firstLine="0"/>
        <w:rPr>
          <w:rFonts w:ascii="Times New Roman" w:hAnsi="Times New Roman" w:cs="Times New Roman"/>
          <w:sz w:val="28"/>
          <w:szCs w:val="28"/>
        </w:rPr>
      </w:pPr>
    </w:p>
    <w:sectPr w:rsidR="00B77BC6" w:rsidRPr="009A4B76" w:rsidSect="00EA2DEC">
      <w:pgSz w:w="16838" w:h="11906" w:orient="landscape"/>
      <w:pgMar w:top="85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60D5" w:rsidRDefault="007660D5" w:rsidP="005C7090">
      <w:r>
        <w:separator/>
      </w:r>
    </w:p>
  </w:endnote>
  <w:endnote w:type="continuationSeparator" w:id="1">
    <w:p w:rsidR="007660D5" w:rsidRDefault="007660D5" w:rsidP="005C70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60D5" w:rsidRDefault="007660D5" w:rsidP="005C7090">
      <w:r>
        <w:separator/>
      </w:r>
    </w:p>
  </w:footnote>
  <w:footnote w:type="continuationSeparator" w:id="1">
    <w:p w:rsidR="007660D5" w:rsidRDefault="007660D5" w:rsidP="005C70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DE0" w:rsidRDefault="00AC7DE0">
    <w:pPr>
      <w:pStyle w:val="a4"/>
      <w:jc w:val="center"/>
    </w:pPr>
  </w:p>
  <w:p w:rsidR="00AC7DE0" w:rsidRDefault="00AC7DE0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3in;height:3in" o:bullet="t"/>
    </w:pict>
  </w:numPicBullet>
  <w:numPicBullet w:numPicBulletId="1">
    <w:pict>
      <v:shape id="_x0000_i1043" type="#_x0000_t75" style="width:3in;height:3in" o:bullet="t"/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1">
      <w:start w:val="1"/>
      <w:numFmt w:val="decimal"/>
      <w:lvlText w:val="3..%2"/>
      <w:lvlJc w:val="left"/>
      <w:pPr>
        <w:tabs>
          <w:tab w:val="num" w:pos="360"/>
        </w:tabs>
        <w:ind w:left="360" w:firstLine="0"/>
      </w:pPr>
      <w:rPr>
        <w:rFonts w:ascii="Times New Roman" w:hAnsi="Times New Roman"/>
        <w:b w:val="0"/>
        <w:i w:val="0"/>
        <w:sz w:val="28"/>
        <w:szCs w:val="28"/>
      </w:rPr>
    </w:lvl>
    <w:lvl w:ilvl="2">
      <w:start w:val="1"/>
      <w:numFmt w:val="decimal"/>
      <w:lvlText w:val="3.2.%3"/>
      <w:lvlJc w:val="left"/>
      <w:pPr>
        <w:tabs>
          <w:tab w:val="num" w:pos="360"/>
        </w:tabs>
        <w:ind w:left="360" w:firstLine="0"/>
      </w:pPr>
      <w:rPr>
        <w:rFonts w:ascii="Times New Roman" w:hAnsi="Times New Roman"/>
        <w:b w:val="0"/>
        <w:i w:val="0"/>
        <w:sz w:val="28"/>
        <w:szCs w:val="28"/>
      </w:rPr>
    </w:lvl>
    <w:lvl w:ilvl="3">
      <w:start w:val="1"/>
      <w:numFmt w:val="decimal"/>
      <w:lvlText w:val=".................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.................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.................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.................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.................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..................%2.%3.%4.%5.%6.%7.%8"/>
      <w:lvlJc w:val="left"/>
      <w:pPr>
        <w:tabs>
          <w:tab w:val="num" w:pos="2160"/>
        </w:tabs>
        <w:ind w:left="2160" w:hanging="180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3CA0C4F"/>
    <w:multiLevelType w:val="multilevel"/>
    <w:tmpl w:val="BEAE965C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2175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5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5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5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5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04DF0219"/>
    <w:multiLevelType w:val="multilevel"/>
    <w:tmpl w:val="739E0836"/>
    <w:lvl w:ilvl="0">
      <w:start w:val="1"/>
      <w:numFmt w:val="decimal"/>
      <w:lvlText w:val="%1."/>
      <w:lvlJc w:val="left"/>
      <w:pPr>
        <w:ind w:left="178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cs="Times New Roman" w:hint="default"/>
      </w:rPr>
    </w:lvl>
  </w:abstractNum>
  <w:abstractNum w:abstractNumId="6">
    <w:nsid w:val="08914116"/>
    <w:multiLevelType w:val="multilevel"/>
    <w:tmpl w:val="469079B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09262E8E"/>
    <w:multiLevelType w:val="multilevel"/>
    <w:tmpl w:val="5AFE218E"/>
    <w:lvl w:ilvl="0">
      <w:start w:val="1"/>
      <w:numFmt w:val="bullet"/>
      <w:lvlText w:val="o"/>
      <w:lvlPicBulletId w:val="0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>
    <w:nsid w:val="0BA74A70"/>
    <w:multiLevelType w:val="multilevel"/>
    <w:tmpl w:val="76DEB09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0ED66AD9"/>
    <w:multiLevelType w:val="multilevel"/>
    <w:tmpl w:val="AE382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1E6686F"/>
    <w:multiLevelType w:val="hybridMultilevel"/>
    <w:tmpl w:val="71C628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453650F"/>
    <w:multiLevelType w:val="multilevel"/>
    <w:tmpl w:val="24C2A20E"/>
    <w:lvl w:ilvl="0">
      <w:start w:val="3"/>
      <w:numFmt w:val="upperRoman"/>
      <w:lvlText w:val="%1."/>
      <w:lvlJc w:val="righ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029" w:hanging="13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9" w:hanging="13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9" w:hanging="13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9" w:hanging="13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17583484"/>
    <w:multiLevelType w:val="hybridMultilevel"/>
    <w:tmpl w:val="F5DA70D8"/>
    <w:lvl w:ilvl="0" w:tplc="5EE6224C">
      <w:start w:val="1"/>
      <w:numFmt w:val="bullet"/>
      <w:lvlText w:val="-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A5A29C2"/>
    <w:multiLevelType w:val="hybridMultilevel"/>
    <w:tmpl w:val="049C1A8E"/>
    <w:lvl w:ilvl="0" w:tplc="2028FD18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1BC10096"/>
    <w:multiLevelType w:val="hybridMultilevel"/>
    <w:tmpl w:val="593A76EA"/>
    <w:lvl w:ilvl="0" w:tplc="0419000F">
      <w:start w:val="1"/>
      <w:numFmt w:val="decimal"/>
      <w:pStyle w:val="1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20AB7E6D"/>
    <w:multiLevelType w:val="hybridMultilevel"/>
    <w:tmpl w:val="3592A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59749F"/>
    <w:multiLevelType w:val="multilevel"/>
    <w:tmpl w:val="9D18162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571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2CF27FD9"/>
    <w:multiLevelType w:val="multilevel"/>
    <w:tmpl w:val="1BBA14EA"/>
    <w:lvl w:ilvl="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8">
    <w:nsid w:val="365939D4"/>
    <w:multiLevelType w:val="hybridMultilevel"/>
    <w:tmpl w:val="A98830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BC1C65"/>
    <w:multiLevelType w:val="multilevel"/>
    <w:tmpl w:val="E99ED31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17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0">
    <w:nsid w:val="3B737730"/>
    <w:multiLevelType w:val="multilevel"/>
    <w:tmpl w:val="9B8026B0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isLgl/>
      <w:lvlText w:val="%1.%2."/>
      <w:lvlJc w:val="left"/>
      <w:pPr>
        <w:ind w:left="2846" w:hanging="16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16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6" w:hanging="16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6" w:hanging="163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6" w:hanging="163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21">
    <w:nsid w:val="3E7965FA"/>
    <w:multiLevelType w:val="hybridMultilevel"/>
    <w:tmpl w:val="06B80850"/>
    <w:lvl w:ilvl="0" w:tplc="5EE6224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3844F38"/>
    <w:multiLevelType w:val="multilevel"/>
    <w:tmpl w:val="9C4CB3F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3">
    <w:nsid w:val="44675AD3"/>
    <w:multiLevelType w:val="hybridMultilevel"/>
    <w:tmpl w:val="1C7AB88A"/>
    <w:lvl w:ilvl="0" w:tplc="5EE6224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6CC4038"/>
    <w:multiLevelType w:val="multilevel"/>
    <w:tmpl w:val="D7EAC8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7845F94"/>
    <w:multiLevelType w:val="hybridMultilevel"/>
    <w:tmpl w:val="6E56777A"/>
    <w:lvl w:ilvl="0" w:tplc="4FFCFC38">
      <w:start w:val="1"/>
      <w:numFmt w:val="russianLower"/>
      <w:lvlText w:val="%1)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AC52E43"/>
    <w:multiLevelType w:val="hybridMultilevel"/>
    <w:tmpl w:val="91201FD8"/>
    <w:lvl w:ilvl="0" w:tplc="44468668">
      <w:start w:val="1"/>
      <w:numFmt w:val="decimal"/>
      <w:lvlText w:val="%1."/>
      <w:lvlJc w:val="left"/>
      <w:pPr>
        <w:tabs>
          <w:tab w:val="num" w:pos="1431"/>
        </w:tabs>
        <w:ind w:left="1431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659"/>
        </w:tabs>
        <w:ind w:left="165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9"/>
        </w:tabs>
        <w:ind w:left="237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9"/>
        </w:tabs>
        <w:ind w:left="309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9"/>
        </w:tabs>
        <w:ind w:left="381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9"/>
        </w:tabs>
        <w:ind w:left="453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9"/>
        </w:tabs>
        <w:ind w:left="525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9"/>
        </w:tabs>
        <w:ind w:left="597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9"/>
        </w:tabs>
        <w:ind w:left="6699" w:hanging="180"/>
      </w:pPr>
      <w:rPr>
        <w:rFonts w:cs="Times New Roman"/>
      </w:rPr>
    </w:lvl>
  </w:abstractNum>
  <w:abstractNum w:abstractNumId="27">
    <w:nsid w:val="506F08C1"/>
    <w:multiLevelType w:val="hybridMultilevel"/>
    <w:tmpl w:val="C360F440"/>
    <w:lvl w:ilvl="0" w:tplc="8B7A4EA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54FE6996"/>
    <w:multiLevelType w:val="multilevel"/>
    <w:tmpl w:val="FF5ADBD4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29">
    <w:nsid w:val="5ADF5EB3"/>
    <w:multiLevelType w:val="multilevel"/>
    <w:tmpl w:val="8C029BF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639F1C32"/>
    <w:multiLevelType w:val="multilevel"/>
    <w:tmpl w:val="E4D8DD56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1">
    <w:nsid w:val="67E34BCA"/>
    <w:multiLevelType w:val="multilevel"/>
    <w:tmpl w:val="7448733C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2">
    <w:nsid w:val="694269A3"/>
    <w:multiLevelType w:val="hybridMultilevel"/>
    <w:tmpl w:val="7E143C68"/>
    <w:lvl w:ilvl="0" w:tplc="8572F0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9B17F46"/>
    <w:multiLevelType w:val="hybridMultilevel"/>
    <w:tmpl w:val="FEC2ECE0"/>
    <w:lvl w:ilvl="0" w:tplc="0CB023B8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5275E2"/>
    <w:multiLevelType w:val="hybridMultilevel"/>
    <w:tmpl w:val="3F4A784C"/>
    <w:lvl w:ilvl="0" w:tplc="4FFCFC38">
      <w:start w:val="1"/>
      <w:numFmt w:val="russianLower"/>
      <w:lvlText w:val="%1)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714374B8"/>
    <w:multiLevelType w:val="multilevel"/>
    <w:tmpl w:val="464EAA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386" w:hanging="960"/>
      </w:pPr>
    </w:lvl>
    <w:lvl w:ilvl="2">
      <w:start w:val="1"/>
      <w:numFmt w:val="decimal"/>
      <w:isLgl/>
      <w:lvlText w:val="%1.%2.%3."/>
      <w:lvlJc w:val="left"/>
      <w:pPr>
        <w:ind w:left="1452" w:hanging="960"/>
      </w:pPr>
    </w:lvl>
    <w:lvl w:ilvl="3">
      <w:start w:val="1"/>
      <w:numFmt w:val="decimal"/>
      <w:isLgl/>
      <w:lvlText w:val="%1.%2.%3.%4."/>
      <w:lvlJc w:val="left"/>
      <w:pPr>
        <w:ind w:left="1638" w:hanging="108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2130" w:hanging="1440"/>
      </w:pPr>
    </w:lvl>
    <w:lvl w:ilvl="6">
      <w:start w:val="1"/>
      <w:numFmt w:val="decimal"/>
      <w:isLgl/>
      <w:lvlText w:val="%1.%2.%3.%4.%5.%6.%7."/>
      <w:lvlJc w:val="left"/>
      <w:pPr>
        <w:ind w:left="2556" w:hanging="1800"/>
      </w:p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</w:lvl>
  </w:abstractNum>
  <w:abstractNum w:abstractNumId="36">
    <w:nsid w:val="747E46F5"/>
    <w:multiLevelType w:val="hybridMultilevel"/>
    <w:tmpl w:val="EDBCECFC"/>
    <w:lvl w:ilvl="0" w:tplc="5EE6224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9E47B68"/>
    <w:multiLevelType w:val="hybridMultilevel"/>
    <w:tmpl w:val="11B0D096"/>
    <w:lvl w:ilvl="0" w:tplc="5EE6224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7"/>
  </w:num>
  <w:num w:numId="4">
    <w:abstractNumId w:val="2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29"/>
  </w:num>
  <w:num w:numId="12">
    <w:abstractNumId w:val="16"/>
  </w:num>
  <w:num w:numId="13">
    <w:abstractNumId w:val="31"/>
  </w:num>
  <w:num w:numId="14">
    <w:abstractNumId w:val="6"/>
  </w:num>
  <w:num w:numId="15">
    <w:abstractNumId w:val="18"/>
  </w:num>
  <w:num w:numId="16">
    <w:abstractNumId w:val="27"/>
  </w:num>
  <w:num w:numId="17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</w:num>
  <w:num w:numId="19">
    <w:abstractNumId w:val="13"/>
  </w:num>
  <w:num w:numId="20">
    <w:abstractNumId w:val="9"/>
  </w:num>
  <w:num w:numId="21">
    <w:abstractNumId w:val="7"/>
  </w:num>
  <w:num w:numId="22">
    <w:abstractNumId w:val="24"/>
  </w:num>
  <w:num w:numId="23">
    <w:abstractNumId w:val="19"/>
  </w:num>
  <w:num w:numId="24">
    <w:abstractNumId w:val="4"/>
  </w:num>
  <w:num w:numId="25">
    <w:abstractNumId w:val="34"/>
  </w:num>
  <w:num w:numId="26">
    <w:abstractNumId w:val="25"/>
  </w:num>
  <w:num w:numId="27">
    <w:abstractNumId w:val="8"/>
  </w:num>
  <w:num w:numId="28">
    <w:abstractNumId w:val="12"/>
  </w:num>
  <w:num w:numId="29">
    <w:abstractNumId w:val="21"/>
  </w:num>
  <w:num w:numId="30">
    <w:abstractNumId w:val="37"/>
  </w:num>
  <w:num w:numId="31">
    <w:abstractNumId w:val="11"/>
  </w:num>
  <w:num w:numId="32">
    <w:abstractNumId w:val="36"/>
  </w:num>
  <w:num w:numId="33">
    <w:abstractNumId w:val="23"/>
  </w:num>
  <w:num w:numId="34">
    <w:abstractNumId w:val="15"/>
  </w:num>
  <w:num w:numId="35">
    <w:abstractNumId w:val="10"/>
  </w:num>
  <w:num w:numId="36">
    <w:abstractNumId w:val="33"/>
  </w:num>
  <w:num w:numId="37">
    <w:abstractNumId w:val="5"/>
  </w:num>
  <w:num w:numId="38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57B7"/>
    <w:rsid w:val="00000521"/>
    <w:rsid w:val="0000104C"/>
    <w:rsid w:val="00001B8E"/>
    <w:rsid w:val="000021E9"/>
    <w:rsid w:val="000037C6"/>
    <w:rsid w:val="00007819"/>
    <w:rsid w:val="00007999"/>
    <w:rsid w:val="000114D9"/>
    <w:rsid w:val="000117F3"/>
    <w:rsid w:val="00011F92"/>
    <w:rsid w:val="000125AF"/>
    <w:rsid w:val="000134F6"/>
    <w:rsid w:val="00014729"/>
    <w:rsid w:val="00015A4E"/>
    <w:rsid w:val="0001653B"/>
    <w:rsid w:val="00016717"/>
    <w:rsid w:val="000206F9"/>
    <w:rsid w:val="000271FB"/>
    <w:rsid w:val="00027AE4"/>
    <w:rsid w:val="0003107F"/>
    <w:rsid w:val="00031425"/>
    <w:rsid w:val="00032AF0"/>
    <w:rsid w:val="00032BFE"/>
    <w:rsid w:val="00033F12"/>
    <w:rsid w:val="00036F71"/>
    <w:rsid w:val="00037A90"/>
    <w:rsid w:val="00044052"/>
    <w:rsid w:val="00044C89"/>
    <w:rsid w:val="00046FDA"/>
    <w:rsid w:val="00047553"/>
    <w:rsid w:val="00051E33"/>
    <w:rsid w:val="00052B22"/>
    <w:rsid w:val="00053AE1"/>
    <w:rsid w:val="000578E1"/>
    <w:rsid w:val="00057F54"/>
    <w:rsid w:val="00060A44"/>
    <w:rsid w:val="00062538"/>
    <w:rsid w:val="00063A61"/>
    <w:rsid w:val="000641A1"/>
    <w:rsid w:val="000646DE"/>
    <w:rsid w:val="00066DF9"/>
    <w:rsid w:val="0006794E"/>
    <w:rsid w:val="000711AD"/>
    <w:rsid w:val="000722DA"/>
    <w:rsid w:val="00074F7D"/>
    <w:rsid w:val="0007652E"/>
    <w:rsid w:val="00076BA2"/>
    <w:rsid w:val="00077B84"/>
    <w:rsid w:val="00077CCB"/>
    <w:rsid w:val="00080F3A"/>
    <w:rsid w:val="000820EF"/>
    <w:rsid w:val="00083BFC"/>
    <w:rsid w:val="00084414"/>
    <w:rsid w:val="00084B79"/>
    <w:rsid w:val="00085422"/>
    <w:rsid w:val="000863C9"/>
    <w:rsid w:val="0008662E"/>
    <w:rsid w:val="000868AB"/>
    <w:rsid w:val="00093356"/>
    <w:rsid w:val="00093FB3"/>
    <w:rsid w:val="0009658F"/>
    <w:rsid w:val="00096E9C"/>
    <w:rsid w:val="000974B8"/>
    <w:rsid w:val="000A0864"/>
    <w:rsid w:val="000A0B52"/>
    <w:rsid w:val="000A0DE9"/>
    <w:rsid w:val="000A2558"/>
    <w:rsid w:val="000A268A"/>
    <w:rsid w:val="000A3CCE"/>
    <w:rsid w:val="000A5C89"/>
    <w:rsid w:val="000A6DA7"/>
    <w:rsid w:val="000B10E7"/>
    <w:rsid w:val="000B182D"/>
    <w:rsid w:val="000B26A4"/>
    <w:rsid w:val="000B28C9"/>
    <w:rsid w:val="000B2942"/>
    <w:rsid w:val="000B3CAF"/>
    <w:rsid w:val="000B4E45"/>
    <w:rsid w:val="000C0D9E"/>
    <w:rsid w:val="000C1405"/>
    <w:rsid w:val="000C15D6"/>
    <w:rsid w:val="000C4E7D"/>
    <w:rsid w:val="000C6778"/>
    <w:rsid w:val="000D2D13"/>
    <w:rsid w:val="000D354C"/>
    <w:rsid w:val="000D3660"/>
    <w:rsid w:val="000D37C7"/>
    <w:rsid w:val="000D3B0B"/>
    <w:rsid w:val="000D4D9F"/>
    <w:rsid w:val="000D52FA"/>
    <w:rsid w:val="000D6A8D"/>
    <w:rsid w:val="000D7066"/>
    <w:rsid w:val="000E0123"/>
    <w:rsid w:val="000E20F0"/>
    <w:rsid w:val="000E2DAC"/>
    <w:rsid w:val="000E5C5E"/>
    <w:rsid w:val="000E7C75"/>
    <w:rsid w:val="000F02D7"/>
    <w:rsid w:val="000F0DD9"/>
    <w:rsid w:val="000F17B5"/>
    <w:rsid w:val="000F1A64"/>
    <w:rsid w:val="000F1EC7"/>
    <w:rsid w:val="000F4222"/>
    <w:rsid w:val="000F6833"/>
    <w:rsid w:val="000F79F3"/>
    <w:rsid w:val="000F7E64"/>
    <w:rsid w:val="00101C61"/>
    <w:rsid w:val="00104B44"/>
    <w:rsid w:val="00105EEC"/>
    <w:rsid w:val="001112AE"/>
    <w:rsid w:val="00111CDF"/>
    <w:rsid w:val="00112F55"/>
    <w:rsid w:val="0011360A"/>
    <w:rsid w:val="0011452C"/>
    <w:rsid w:val="001166D2"/>
    <w:rsid w:val="0011713F"/>
    <w:rsid w:val="0012147B"/>
    <w:rsid w:val="00121EA5"/>
    <w:rsid w:val="00121EC3"/>
    <w:rsid w:val="00122AD0"/>
    <w:rsid w:val="0012381D"/>
    <w:rsid w:val="00124477"/>
    <w:rsid w:val="001244BD"/>
    <w:rsid w:val="00124B28"/>
    <w:rsid w:val="001265DD"/>
    <w:rsid w:val="001266BA"/>
    <w:rsid w:val="00127B68"/>
    <w:rsid w:val="00127FAC"/>
    <w:rsid w:val="00130AF0"/>
    <w:rsid w:val="00132A9D"/>
    <w:rsid w:val="001351CA"/>
    <w:rsid w:val="00135539"/>
    <w:rsid w:val="00136913"/>
    <w:rsid w:val="00136E5D"/>
    <w:rsid w:val="00137719"/>
    <w:rsid w:val="001420AF"/>
    <w:rsid w:val="001424DA"/>
    <w:rsid w:val="0014368F"/>
    <w:rsid w:val="00145C2F"/>
    <w:rsid w:val="001501B8"/>
    <w:rsid w:val="00150240"/>
    <w:rsid w:val="001529DD"/>
    <w:rsid w:val="001537A8"/>
    <w:rsid w:val="001541A2"/>
    <w:rsid w:val="001550F4"/>
    <w:rsid w:val="00160E7F"/>
    <w:rsid w:val="001637FD"/>
    <w:rsid w:val="00163F3C"/>
    <w:rsid w:val="0017106E"/>
    <w:rsid w:val="001716C2"/>
    <w:rsid w:val="0017283E"/>
    <w:rsid w:val="0017488B"/>
    <w:rsid w:val="00176A0B"/>
    <w:rsid w:val="00182F09"/>
    <w:rsid w:val="0018434F"/>
    <w:rsid w:val="00185DAD"/>
    <w:rsid w:val="00190DBE"/>
    <w:rsid w:val="0019100B"/>
    <w:rsid w:val="00192AD6"/>
    <w:rsid w:val="001936C4"/>
    <w:rsid w:val="00193F77"/>
    <w:rsid w:val="00194BE5"/>
    <w:rsid w:val="00195FA3"/>
    <w:rsid w:val="00196212"/>
    <w:rsid w:val="00196EF9"/>
    <w:rsid w:val="00197CA6"/>
    <w:rsid w:val="001A2578"/>
    <w:rsid w:val="001A32C9"/>
    <w:rsid w:val="001A4557"/>
    <w:rsid w:val="001A463B"/>
    <w:rsid w:val="001A6286"/>
    <w:rsid w:val="001A7FF7"/>
    <w:rsid w:val="001B1B71"/>
    <w:rsid w:val="001B26A1"/>
    <w:rsid w:val="001B70FE"/>
    <w:rsid w:val="001C0116"/>
    <w:rsid w:val="001C0703"/>
    <w:rsid w:val="001C47B3"/>
    <w:rsid w:val="001C48C5"/>
    <w:rsid w:val="001C6806"/>
    <w:rsid w:val="001C681C"/>
    <w:rsid w:val="001C689D"/>
    <w:rsid w:val="001D043A"/>
    <w:rsid w:val="001D0DAC"/>
    <w:rsid w:val="001D1863"/>
    <w:rsid w:val="001D1F28"/>
    <w:rsid w:val="001D28C8"/>
    <w:rsid w:val="001D2937"/>
    <w:rsid w:val="001D2AEA"/>
    <w:rsid w:val="001D3A81"/>
    <w:rsid w:val="001D562E"/>
    <w:rsid w:val="001D5C09"/>
    <w:rsid w:val="001D7B4D"/>
    <w:rsid w:val="001E0D13"/>
    <w:rsid w:val="001E3AC5"/>
    <w:rsid w:val="001F1B13"/>
    <w:rsid w:val="001F4EDE"/>
    <w:rsid w:val="001F5FBB"/>
    <w:rsid w:val="001F7213"/>
    <w:rsid w:val="00203FF4"/>
    <w:rsid w:val="00206DD2"/>
    <w:rsid w:val="00206FF8"/>
    <w:rsid w:val="00210CB6"/>
    <w:rsid w:val="00211234"/>
    <w:rsid w:val="002113BB"/>
    <w:rsid w:val="00212C47"/>
    <w:rsid w:val="00214B50"/>
    <w:rsid w:val="00215A2B"/>
    <w:rsid w:val="00217106"/>
    <w:rsid w:val="00217E5A"/>
    <w:rsid w:val="002216C4"/>
    <w:rsid w:val="00221B1A"/>
    <w:rsid w:val="00225B01"/>
    <w:rsid w:val="00226966"/>
    <w:rsid w:val="00226EAD"/>
    <w:rsid w:val="0023184A"/>
    <w:rsid w:val="00232B6B"/>
    <w:rsid w:val="00232C60"/>
    <w:rsid w:val="002336B1"/>
    <w:rsid w:val="0023475D"/>
    <w:rsid w:val="00235164"/>
    <w:rsid w:val="002360D1"/>
    <w:rsid w:val="002378A3"/>
    <w:rsid w:val="00240D9D"/>
    <w:rsid w:val="002427F2"/>
    <w:rsid w:val="0024285A"/>
    <w:rsid w:val="00243795"/>
    <w:rsid w:val="002462AF"/>
    <w:rsid w:val="0024689A"/>
    <w:rsid w:val="00247C30"/>
    <w:rsid w:val="00247EAC"/>
    <w:rsid w:val="00250874"/>
    <w:rsid w:val="00250D75"/>
    <w:rsid w:val="002538B0"/>
    <w:rsid w:val="00255EFA"/>
    <w:rsid w:val="002563F2"/>
    <w:rsid w:val="0025775D"/>
    <w:rsid w:val="00263293"/>
    <w:rsid w:val="00263AB6"/>
    <w:rsid w:val="00265255"/>
    <w:rsid w:val="0026621F"/>
    <w:rsid w:val="00267E85"/>
    <w:rsid w:val="002700A3"/>
    <w:rsid w:val="0027174C"/>
    <w:rsid w:val="00272147"/>
    <w:rsid w:val="00272565"/>
    <w:rsid w:val="002725D9"/>
    <w:rsid w:val="002726DD"/>
    <w:rsid w:val="0027483B"/>
    <w:rsid w:val="00276F1F"/>
    <w:rsid w:val="0028086B"/>
    <w:rsid w:val="0028150E"/>
    <w:rsid w:val="002820E8"/>
    <w:rsid w:val="00283340"/>
    <w:rsid w:val="00285AEE"/>
    <w:rsid w:val="002874A3"/>
    <w:rsid w:val="00291800"/>
    <w:rsid w:val="00291B18"/>
    <w:rsid w:val="002927D4"/>
    <w:rsid w:val="00292C4F"/>
    <w:rsid w:val="00294A48"/>
    <w:rsid w:val="002958BF"/>
    <w:rsid w:val="0029707E"/>
    <w:rsid w:val="00297254"/>
    <w:rsid w:val="002972DB"/>
    <w:rsid w:val="002A15B0"/>
    <w:rsid w:val="002A2D03"/>
    <w:rsid w:val="002A54C9"/>
    <w:rsid w:val="002A7D8E"/>
    <w:rsid w:val="002B0FAD"/>
    <w:rsid w:val="002B19AC"/>
    <w:rsid w:val="002B27C5"/>
    <w:rsid w:val="002B3C28"/>
    <w:rsid w:val="002B4F22"/>
    <w:rsid w:val="002B5B2C"/>
    <w:rsid w:val="002B60A2"/>
    <w:rsid w:val="002B6C1E"/>
    <w:rsid w:val="002B6EB0"/>
    <w:rsid w:val="002B6F67"/>
    <w:rsid w:val="002B765C"/>
    <w:rsid w:val="002C0441"/>
    <w:rsid w:val="002C096E"/>
    <w:rsid w:val="002C182D"/>
    <w:rsid w:val="002C2DAA"/>
    <w:rsid w:val="002C3E21"/>
    <w:rsid w:val="002C3E8A"/>
    <w:rsid w:val="002C3F03"/>
    <w:rsid w:val="002C4D29"/>
    <w:rsid w:val="002C4F3F"/>
    <w:rsid w:val="002C6045"/>
    <w:rsid w:val="002C7C6D"/>
    <w:rsid w:val="002D06BC"/>
    <w:rsid w:val="002D1361"/>
    <w:rsid w:val="002D138F"/>
    <w:rsid w:val="002D16D5"/>
    <w:rsid w:val="002D3C03"/>
    <w:rsid w:val="002D4164"/>
    <w:rsid w:val="002D4264"/>
    <w:rsid w:val="002D7C47"/>
    <w:rsid w:val="002E4698"/>
    <w:rsid w:val="002F0165"/>
    <w:rsid w:val="002F5789"/>
    <w:rsid w:val="002F57CC"/>
    <w:rsid w:val="00304E6D"/>
    <w:rsid w:val="003065F3"/>
    <w:rsid w:val="00311CB7"/>
    <w:rsid w:val="00311DC5"/>
    <w:rsid w:val="00312C8A"/>
    <w:rsid w:val="00313825"/>
    <w:rsid w:val="003141B3"/>
    <w:rsid w:val="00314B39"/>
    <w:rsid w:val="003176DB"/>
    <w:rsid w:val="0032033D"/>
    <w:rsid w:val="003220E1"/>
    <w:rsid w:val="003228DA"/>
    <w:rsid w:val="0032371E"/>
    <w:rsid w:val="003252ED"/>
    <w:rsid w:val="003258CE"/>
    <w:rsid w:val="003272AD"/>
    <w:rsid w:val="00327569"/>
    <w:rsid w:val="00330E2D"/>
    <w:rsid w:val="00331572"/>
    <w:rsid w:val="00332E95"/>
    <w:rsid w:val="0033565C"/>
    <w:rsid w:val="003366B0"/>
    <w:rsid w:val="00337647"/>
    <w:rsid w:val="003400DD"/>
    <w:rsid w:val="00340FA0"/>
    <w:rsid w:val="003410A0"/>
    <w:rsid w:val="003428B3"/>
    <w:rsid w:val="00347FC7"/>
    <w:rsid w:val="0035233A"/>
    <w:rsid w:val="0035241C"/>
    <w:rsid w:val="00355518"/>
    <w:rsid w:val="00356D5F"/>
    <w:rsid w:val="00356D66"/>
    <w:rsid w:val="003574A5"/>
    <w:rsid w:val="00357D2E"/>
    <w:rsid w:val="003610A3"/>
    <w:rsid w:val="003630E7"/>
    <w:rsid w:val="00364545"/>
    <w:rsid w:val="00365073"/>
    <w:rsid w:val="00365BBE"/>
    <w:rsid w:val="00366BC5"/>
    <w:rsid w:val="00366EF3"/>
    <w:rsid w:val="00367120"/>
    <w:rsid w:val="00370465"/>
    <w:rsid w:val="0037062A"/>
    <w:rsid w:val="0037094B"/>
    <w:rsid w:val="00370E6B"/>
    <w:rsid w:val="00375308"/>
    <w:rsid w:val="003801DD"/>
    <w:rsid w:val="00381001"/>
    <w:rsid w:val="00381D9C"/>
    <w:rsid w:val="0038212A"/>
    <w:rsid w:val="003826F2"/>
    <w:rsid w:val="00382872"/>
    <w:rsid w:val="00382B01"/>
    <w:rsid w:val="00382F09"/>
    <w:rsid w:val="00383F1D"/>
    <w:rsid w:val="00385EA3"/>
    <w:rsid w:val="0038665C"/>
    <w:rsid w:val="00387D9E"/>
    <w:rsid w:val="00390380"/>
    <w:rsid w:val="00391324"/>
    <w:rsid w:val="00395AF4"/>
    <w:rsid w:val="003A0A6C"/>
    <w:rsid w:val="003A11FF"/>
    <w:rsid w:val="003A221B"/>
    <w:rsid w:val="003A3AC2"/>
    <w:rsid w:val="003A4092"/>
    <w:rsid w:val="003A42B9"/>
    <w:rsid w:val="003A78F7"/>
    <w:rsid w:val="003A7F2D"/>
    <w:rsid w:val="003B0A2D"/>
    <w:rsid w:val="003B172E"/>
    <w:rsid w:val="003B45C3"/>
    <w:rsid w:val="003B5483"/>
    <w:rsid w:val="003B78B2"/>
    <w:rsid w:val="003B7AA0"/>
    <w:rsid w:val="003C18E9"/>
    <w:rsid w:val="003C2362"/>
    <w:rsid w:val="003C26F9"/>
    <w:rsid w:val="003C3E5F"/>
    <w:rsid w:val="003C5A3E"/>
    <w:rsid w:val="003C6A0F"/>
    <w:rsid w:val="003C6ABC"/>
    <w:rsid w:val="003C6C7C"/>
    <w:rsid w:val="003D0B38"/>
    <w:rsid w:val="003D18E3"/>
    <w:rsid w:val="003D3993"/>
    <w:rsid w:val="003D3F7D"/>
    <w:rsid w:val="003D4066"/>
    <w:rsid w:val="003D4D4B"/>
    <w:rsid w:val="003D6460"/>
    <w:rsid w:val="003D64C6"/>
    <w:rsid w:val="003D746C"/>
    <w:rsid w:val="003D7CB3"/>
    <w:rsid w:val="003E0260"/>
    <w:rsid w:val="003E2925"/>
    <w:rsid w:val="003E33E4"/>
    <w:rsid w:val="003E36A8"/>
    <w:rsid w:val="003E39CA"/>
    <w:rsid w:val="003E4A86"/>
    <w:rsid w:val="003E54FA"/>
    <w:rsid w:val="003E5BA1"/>
    <w:rsid w:val="003E6869"/>
    <w:rsid w:val="003F1477"/>
    <w:rsid w:val="003F14EE"/>
    <w:rsid w:val="003F304F"/>
    <w:rsid w:val="003F4118"/>
    <w:rsid w:val="003F4C0E"/>
    <w:rsid w:val="00400541"/>
    <w:rsid w:val="0040143D"/>
    <w:rsid w:val="00401A5B"/>
    <w:rsid w:val="00402F5D"/>
    <w:rsid w:val="0040451A"/>
    <w:rsid w:val="00404894"/>
    <w:rsid w:val="00407055"/>
    <w:rsid w:val="00407B3D"/>
    <w:rsid w:val="00410541"/>
    <w:rsid w:val="0041219E"/>
    <w:rsid w:val="0041312E"/>
    <w:rsid w:val="0041367B"/>
    <w:rsid w:val="00413C11"/>
    <w:rsid w:val="00413C3F"/>
    <w:rsid w:val="0041645E"/>
    <w:rsid w:val="00417647"/>
    <w:rsid w:val="00421AFE"/>
    <w:rsid w:val="00421B84"/>
    <w:rsid w:val="00422ADC"/>
    <w:rsid w:val="00423600"/>
    <w:rsid w:val="004244BF"/>
    <w:rsid w:val="00424E2B"/>
    <w:rsid w:val="004261C8"/>
    <w:rsid w:val="00426BC8"/>
    <w:rsid w:val="004302A5"/>
    <w:rsid w:val="004309F7"/>
    <w:rsid w:val="00430C4D"/>
    <w:rsid w:val="004317E2"/>
    <w:rsid w:val="004319BE"/>
    <w:rsid w:val="0043256A"/>
    <w:rsid w:val="004325FA"/>
    <w:rsid w:val="00432F36"/>
    <w:rsid w:val="004331A1"/>
    <w:rsid w:val="00433F93"/>
    <w:rsid w:val="00434C25"/>
    <w:rsid w:val="00434FC3"/>
    <w:rsid w:val="00436356"/>
    <w:rsid w:val="00437A28"/>
    <w:rsid w:val="00440674"/>
    <w:rsid w:val="0044123A"/>
    <w:rsid w:val="0044128C"/>
    <w:rsid w:val="004445D6"/>
    <w:rsid w:val="00453169"/>
    <w:rsid w:val="00453297"/>
    <w:rsid w:val="004533B0"/>
    <w:rsid w:val="004540D1"/>
    <w:rsid w:val="00454243"/>
    <w:rsid w:val="004553EC"/>
    <w:rsid w:val="004602C1"/>
    <w:rsid w:val="0046086F"/>
    <w:rsid w:val="0046114F"/>
    <w:rsid w:val="004613AE"/>
    <w:rsid w:val="00462312"/>
    <w:rsid w:val="00463396"/>
    <w:rsid w:val="0046390B"/>
    <w:rsid w:val="00464A4D"/>
    <w:rsid w:val="004652B3"/>
    <w:rsid w:val="004657D4"/>
    <w:rsid w:val="00466281"/>
    <w:rsid w:val="004668B4"/>
    <w:rsid w:val="00470044"/>
    <w:rsid w:val="00470842"/>
    <w:rsid w:val="00470986"/>
    <w:rsid w:val="004713DF"/>
    <w:rsid w:val="00471A90"/>
    <w:rsid w:val="00476706"/>
    <w:rsid w:val="00480941"/>
    <w:rsid w:val="004841E1"/>
    <w:rsid w:val="00485A09"/>
    <w:rsid w:val="00491045"/>
    <w:rsid w:val="004916F7"/>
    <w:rsid w:val="0049226D"/>
    <w:rsid w:val="00494A52"/>
    <w:rsid w:val="0049796C"/>
    <w:rsid w:val="004A1040"/>
    <w:rsid w:val="004A2E68"/>
    <w:rsid w:val="004A3119"/>
    <w:rsid w:val="004A40F8"/>
    <w:rsid w:val="004A4474"/>
    <w:rsid w:val="004A4E59"/>
    <w:rsid w:val="004A66B6"/>
    <w:rsid w:val="004B299E"/>
    <w:rsid w:val="004B2DFF"/>
    <w:rsid w:val="004B34F0"/>
    <w:rsid w:val="004B39DB"/>
    <w:rsid w:val="004B55F1"/>
    <w:rsid w:val="004B758D"/>
    <w:rsid w:val="004C1DB0"/>
    <w:rsid w:val="004C32BE"/>
    <w:rsid w:val="004C4403"/>
    <w:rsid w:val="004C48B7"/>
    <w:rsid w:val="004C51B9"/>
    <w:rsid w:val="004C6DEC"/>
    <w:rsid w:val="004D107F"/>
    <w:rsid w:val="004D11ED"/>
    <w:rsid w:val="004D1B77"/>
    <w:rsid w:val="004D3648"/>
    <w:rsid w:val="004D37BD"/>
    <w:rsid w:val="004D5499"/>
    <w:rsid w:val="004D5B80"/>
    <w:rsid w:val="004D6912"/>
    <w:rsid w:val="004D7BDD"/>
    <w:rsid w:val="004D7E18"/>
    <w:rsid w:val="004E04AA"/>
    <w:rsid w:val="004E04D3"/>
    <w:rsid w:val="004E0A13"/>
    <w:rsid w:val="004E0F76"/>
    <w:rsid w:val="004E1930"/>
    <w:rsid w:val="004E23D0"/>
    <w:rsid w:val="004E3A09"/>
    <w:rsid w:val="004E600E"/>
    <w:rsid w:val="004E7ADB"/>
    <w:rsid w:val="004F22CE"/>
    <w:rsid w:val="004F3C56"/>
    <w:rsid w:val="005013D8"/>
    <w:rsid w:val="005027DD"/>
    <w:rsid w:val="00504D52"/>
    <w:rsid w:val="00506EEE"/>
    <w:rsid w:val="00510FFF"/>
    <w:rsid w:val="00516307"/>
    <w:rsid w:val="00516421"/>
    <w:rsid w:val="00523155"/>
    <w:rsid w:val="00525622"/>
    <w:rsid w:val="00525656"/>
    <w:rsid w:val="00525A2A"/>
    <w:rsid w:val="00531A49"/>
    <w:rsid w:val="00531A8A"/>
    <w:rsid w:val="00531BEB"/>
    <w:rsid w:val="00531DEA"/>
    <w:rsid w:val="00532C4A"/>
    <w:rsid w:val="0053323B"/>
    <w:rsid w:val="00535797"/>
    <w:rsid w:val="00536745"/>
    <w:rsid w:val="0054038F"/>
    <w:rsid w:val="00541F62"/>
    <w:rsid w:val="0054248D"/>
    <w:rsid w:val="00543DDD"/>
    <w:rsid w:val="005465DA"/>
    <w:rsid w:val="00546DEF"/>
    <w:rsid w:val="005505F0"/>
    <w:rsid w:val="00551D36"/>
    <w:rsid w:val="00551E5A"/>
    <w:rsid w:val="00551EFB"/>
    <w:rsid w:val="00552129"/>
    <w:rsid w:val="00553AA9"/>
    <w:rsid w:val="00555A8D"/>
    <w:rsid w:val="00556B73"/>
    <w:rsid w:val="00556ED5"/>
    <w:rsid w:val="0055712B"/>
    <w:rsid w:val="005573E2"/>
    <w:rsid w:val="00560D14"/>
    <w:rsid w:val="005635E8"/>
    <w:rsid w:val="00563E01"/>
    <w:rsid w:val="005645AC"/>
    <w:rsid w:val="005657B6"/>
    <w:rsid w:val="00565DBB"/>
    <w:rsid w:val="00566557"/>
    <w:rsid w:val="00567F59"/>
    <w:rsid w:val="005704B8"/>
    <w:rsid w:val="00570579"/>
    <w:rsid w:val="005724E0"/>
    <w:rsid w:val="005735A9"/>
    <w:rsid w:val="00574734"/>
    <w:rsid w:val="0057580D"/>
    <w:rsid w:val="00576DB6"/>
    <w:rsid w:val="0058197C"/>
    <w:rsid w:val="0058215F"/>
    <w:rsid w:val="00582F26"/>
    <w:rsid w:val="00583568"/>
    <w:rsid w:val="005850F2"/>
    <w:rsid w:val="0058562F"/>
    <w:rsid w:val="0058687D"/>
    <w:rsid w:val="00587543"/>
    <w:rsid w:val="00590B8C"/>
    <w:rsid w:val="00590DF2"/>
    <w:rsid w:val="00591D33"/>
    <w:rsid w:val="00592D94"/>
    <w:rsid w:val="00593AEA"/>
    <w:rsid w:val="005943EB"/>
    <w:rsid w:val="0059529F"/>
    <w:rsid w:val="0059670A"/>
    <w:rsid w:val="005974BE"/>
    <w:rsid w:val="005A2ABC"/>
    <w:rsid w:val="005A3623"/>
    <w:rsid w:val="005A4252"/>
    <w:rsid w:val="005A43BE"/>
    <w:rsid w:val="005A4F22"/>
    <w:rsid w:val="005A754E"/>
    <w:rsid w:val="005B0079"/>
    <w:rsid w:val="005B1404"/>
    <w:rsid w:val="005B2EAE"/>
    <w:rsid w:val="005B32A8"/>
    <w:rsid w:val="005B6CD4"/>
    <w:rsid w:val="005B7A96"/>
    <w:rsid w:val="005B7ACE"/>
    <w:rsid w:val="005C1254"/>
    <w:rsid w:val="005C142D"/>
    <w:rsid w:val="005C3628"/>
    <w:rsid w:val="005C51BD"/>
    <w:rsid w:val="005C7090"/>
    <w:rsid w:val="005D0F89"/>
    <w:rsid w:val="005D12C8"/>
    <w:rsid w:val="005D1D1F"/>
    <w:rsid w:val="005D2C37"/>
    <w:rsid w:val="005D44FF"/>
    <w:rsid w:val="005D7997"/>
    <w:rsid w:val="005E1A9E"/>
    <w:rsid w:val="005E6052"/>
    <w:rsid w:val="005E7516"/>
    <w:rsid w:val="005E79C9"/>
    <w:rsid w:val="005E7D62"/>
    <w:rsid w:val="005F05CF"/>
    <w:rsid w:val="005F1307"/>
    <w:rsid w:val="005F1EE7"/>
    <w:rsid w:val="005F263D"/>
    <w:rsid w:val="005F4606"/>
    <w:rsid w:val="005F58CB"/>
    <w:rsid w:val="005F6806"/>
    <w:rsid w:val="005F7081"/>
    <w:rsid w:val="005F71B9"/>
    <w:rsid w:val="0060090F"/>
    <w:rsid w:val="00600FE3"/>
    <w:rsid w:val="00603386"/>
    <w:rsid w:val="006105CC"/>
    <w:rsid w:val="0061127D"/>
    <w:rsid w:val="00617D84"/>
    <w:rsid w:val="00623AC3"/>
    <w:rsid w:val="00624181"/>
    <w:rsid w:val="00624CBC"/>
    <w:rsid w:val="00626169"/>
    <w:rsid w:val="00626581"/>
    <w:rsid w:val="00627315"/>
    <w:rsid w:val="00630F0D"/>
    <w:rsid w:val="00634B03"/>
    <w:rsid w:val="00635088"/>
    <w:rsid w:val="0063626B"/>
    <w:rsid w:val="00642BE9"/>
    <w:rsid w:val="00645990"/>
    <w:rsid w:val="00645C7E"/>
    <w:rsid w:val="00646D4A"/>
    <w:rsid w:val="006477D5"/>
    <w:rsid w:val="006478A2"/>
    <w:rsid w:val="00647AA9"/>
    <w:rsid w:val="006504B9"/>
    <w:rsid w:val="00651195"/>
    <w:rsid w:val="006522FE"/>
    <w:rsid w:val="006549AB"/>
    <w:rsid w:val="00655E3B"/>
    <w:rsid w:val="00655EC1"/>
    <w:rsid w:val="00656520"/>
    <w:rsid w:val="0065785A"/>
    <w:rsid w:val="00661530"/>
    <w:rsid w:val="006645E3"/>
    <w:rsid w:val="006659AA"/>
    <w:rsid w:val="00666A91"/>
    <w:rsid w:val="006673D3"/>
    <w:rsid w:val="00672827"/>
    <w:rsid w:val="00673BC9"/>
    <w:rsid w:val="00675B3C"/>
    <w:rsid w:val="0067617B"/>
    <w:rsid w:val="0067648A"/>
    <w:rsid w:val="006767F4"/>
    <w:rsid w:val="00677FB4"/>
    <w:rsid w:val="00680855"/>
    <w:rsid w:val="0068189C"/>
    <w:rsid w:val="00681AE0"/>
    <w:rsid w:val="00682227"/>
    <w:rsid w:val="00684ECF"/>
    <w:rsid w:val="00685BFD"/>
    <w:rsid w:val="00685CB8"/>
    <w:rsid w:val="00686247"/>
    <w:rsid w:val="006863BF"/>
    <w:rsid w:val="00687959"/>
    <w:rsid w:val="00687BD6"/>
    <w:rsid w:val="0069016B"/>
    <w:rsid w:val="00692034"/>
    <w:rsid w:val="0069224E"/>
    <w:rsid w:val="00692603"/>
    <w:rsid w:val="0069269D"/>
    <w:rsid w:val="006932AA"/>
    <w:rsid w:val="006953D3"/>
    <w:rsid w:val="00695F23"/>
    <w:rsid w:val="006A067D"/>
    <w:rsid w:val="006A1533"/>
    <w:rsid w:val="006A30DE"/>
    <w:rsid w:val="006A3189"/>
    <w:rsid w:val="006A3312"/>
    <w:rsid w:val="006A3B5D"/>
    <w:rsid w:val="006A44C5"/>
    <w:rsid w:val="006A642A"/>
    <w:rsid w:val="006A7EBC"/>
    <w:rsid w:val="006B25D4"/>
    <w:rsid w:val="006B2FAE"/>
    <w:rsid w:val="006B3CBD"/>
    <w:rsid w:val="006B71A7"/>
    <w:rsid w:val="006B7635"/>
    <w:rsid w:val="006C0328"/>
    <w:rsid w:val="006C26E1"/>
    <w:rsid w:val="006C54A3"/>
    <w:rsid w:val="006C6AC0"/>
    <w:rsid w:val="006C787E"/>
    <w:rsid w:val="006D007B"/>
    <w:rsid w:val="006D26B8"/>
    <w:rsid w:val="006D2820"/>
    <w:rsid w:val="006D2D1C"/>
    <w:rsid w:val="006D2F4D"/>
    <w:rsid w:val="006D36DE"/>
    <w:rsid w:val="006D3FD8"/>
    <w:rsid w:val="006D4176"/>
    <w:rsid w:val="006D6E57"/>
    <w:rsid w:val="006D74FB"/>
    <w:rsid w:val="006E01CC"/>
    <w:rsid w:val="006E14B0"/>
    <w:rsid w:val="006E1ABA"/>
    <w:rsid w:val="006E540B"/>
    <w:rsid w:val="006E667F"/>
    <w:rsid w:val="006E6FEF"/>
    <w:rsid w:val="006F4594"/>
    <w:rsid w:val="006F59DA"/>
    <w:rsid w:val="006F63B5"/>
    <w:rsid w:val="006F7EE4"/>
    <w:rsid w:val="00700127"/>
    <w:rsid w:val="007008AF"/>
    <w:rsid w:val="00702672"/>
    <w:rsid w:val="00703828"/>
    <w:rsid w:val="00703B34"/>
    <w:rsid w:val="00704AD0"/>
    <w:rsid w:val="00705C47"/>
    <w:rsid w:val="00706008"/>
    <w:rsid w:val="00706019"/>
    <w:rsid w:val="00707249"/>
    <w:rsid w:val="007108D6"/>
    <w:rsid w:val="0071292D"/>
    <w:rsid w:val="00713A91"/>
    <w:rsid w:val="00717126"/>
    <w:rsid w:val="007223B7"/>
    <w:rsid w:val="00722B0E"/>
    <w:rsid w:val="00724C6B"/>
    <w:rsid w:val="00725E1D"/>
    <w:rsid w:val="00725FB4"/>
    <w:rsid w:val="00730632"/>
    <w:rsid w:val="007313AC"/>
    <w:rsid w:val="0073562B"/>
    <w:rsid w:val="0073572B"/>
    <w:rsid w:val="00735D05"/>
    <w:rsid w:val="00737377"/>
    <w:rsid w:val="00737A60"/>
    <w:rsid w:val="00740BD6"/>
    <w:rsid w:val="0074157F"/>
    <w:rsid w:val="00742128"/>
    <w:rsid w:val="0074212E"/>
    <w:rsid w:val="0074287B"/>
    <w:rsid w:val="007436D5"/>
    <w:rsid w:val="00747759"/>
    <w:rsid w:val="0075024D"/>
    <w:rsid w:val="007516E0"/>
    <w:rsid w:val="00753451"/>
    <w:rsid w:val="00753B92"/>
    <w:rsid w:val="00755411"/>
    <w:rsid w:val="0076112B"/>
    <w:rsid w:val="00761982"/>
    <w:rsid w:val="00761D22"/>
    <w:rsid w:val="007622C7"/>
    <w:rsid w:val="00762E63"/>
    <w:rsid w:val="0076321A"/>
    <w:rsid w:val="00765C7A"/>
    <w:rsid w:val="007660D5"/>
    <w:rsid w:val="007668C0"/>
    <w:rsid w:val="0076766F"/>
    <w:rsid w:val="0077214A"/>
    <w:rsid w:val="007752B1"/>
    <w:rsid w:val="00775511"/>
    <w:rsid w:val="0077593D"/>
    <w:rsid w:val="00777170"/>
    <w:rsid w:val="007803E5"/>
    <w:rsid w:val="00782850"/>
    <w:rsid w:val="007834A7"/>
    <w:rsid w:val="0078470A"/>
    <w:rsid w:val="00790F9B"/>
    <w:rsid w:val="007931CB"/>
    <w:rsid w:val="00794996"/>
    <w:rsid w:val="00794EC6"/>
    <w:rsid w:val="00795BFA"/>
    <w:rsid w:val="00797F0C"/>
    <w:rsid w:val="007A27BE"/>
    <w:rsid w:val="007A3036"/>
    <w:rsid w:val="007A4003"/>
    <w:rsid w:val="007A77A2"/>
    <w:rsid w:val="007B188B"/>
    <w:rsid w:val="007B2454"/>
    <w:rsid w:val="007B26D2"/>
    <w:rsid w:val="007B29BA"/>
    <w:rsid w:val="007B317E"/>
    <w:rsid w:val="007B36D5"/>
    <w:rsid w:val="007B5282"/>
    <w:rsid w:val="007B5452"/>
    <w:rsid w:val="007B5B9D"/>
    <w:rsid w:val="007B6D40"/>
    <w:rsid w:val="007C35E2"/>
    <w:rsid w:val="007C4145"/>
    <w:rsid w:val="007C51D3"/>
    <w:rsid w:val="007C5BDB"/>
    <w:rsid w:val="007D00BD"/>
    <w:rsid w:val="007D0F5A"/>
    <w:rsid w:val="007D114D"/>
    <w:rsid w:val="007D25AA"/>
    <w:rsid w:val="007D2944"/>
    <w:rsid w:val="007D2ED5"/>
    <w:rsid w:val="007D3357"/>
    <w:rsid w:val="007D3474"/>
    <w:rsid w:val="007D686A"/>
    <w:rsid w:val="007D6F00"/>
    <w:rsid w:val="007E08F7"/>
    <w:rsid w:val="007E1A46"/>
    <w:rsid w:val="007E1FBA"/>
    <w:rsid w:val="007E275D"/>
    <w:rsid w:val="007E315A"/>
    <w:rsid w:val="007E702A"/>
    <w:rsid w:val="007F06A1"/>
    <w:rsid w:val="007F25DD"/>
    <w:rsid w:val="007F2866"/>
    <w:rsid w:val="007F34AD"/>
    <w:rsid w:val="007F3C7E"/>
    <w:rsid w:val="007F3CF3"/>
    <w:rsid w:val="007F3E03"/>
    <w:rsid w:val="007F7AA6"/>
    <w:rsid w:val="008001C6"/>
    <w:rsid w:val="0080029B"/>
    <w:rsid w:val="008019CB"/>
    <w:rsid w:val="00801F2F"/>
    <w:rsid w:val="008027A7"/>
    <w:rsid w:val="00802B9D"/>
    <w:rsid w:val="00803CD0"/>
    <w:rsid w:val="008042B4"/>
    <w:rsid w:val="0080449B"/>
    <w:rsid w:val="00806A2D"/>
    <w:rsid w:val="008076FC"/>
    <w:rsid w:val="008108CE"/>
    <w:rsid w:val="00812036"/>
    <w:rsid w:val="008125C6"/>
    <w:rsid w:val="0081419E"/>
    <w:rsid w:val="00815073"/>
    <w:rsid w:val="00815491"/>
    <w:rsid w:val="00815887"/>
    <w:rsid w:val="00815B1B"/>
    <w:rsid w:val="00816BFC"/>
    <w:rsid w:val="00817E92"/>
    <w:rsid w:val="00822A4F"/>
    <w:rsid w:val="00823A41"/>
    <w:rsid w:val="00824560"/>
    <w:rsid w:val="00825AFD"/>
    <w:rsid w:val="008264B6"/>
    <w:rsid w:val="0083140C"/>
    <w:rsid w:val="00832BF2"/>
    <w:rsid w:val="008342F3"/>
    <w:rsid w:val="00834407"/>
    <w:rsid w:val="00835084"/>
    <w:rsid w:val="00837328"/>
    <w:rsid w:val="00840E6F"/>
    <w:rsid w:val="008423DB"/>
    <w:rsid w:val="00842AA4"/>
    <w:rsid w:val="00843951"/>
    <w:rsid w:val="00844C9F"/>
    <w:rsid w:val="008456E8"/>
    <w:rsid w:val="0084630B"/>
    <w:rsid w:val="0084665C"/>
    <w:rsid w:val="00847405"/>
    <w:rsid w:val="008514EE"/>
    <w:rsid w:val="008516EB"/>
    <w:rsid w:val="00853A08"/>
    <w:rsid w:val="008541BA"/>
    <w:rsid w:val="00856824"/>
    <w:rsid w:val="008569D3"/>
    <w:rsid w:val="00857769"/>
    <w:rsid w:val="00860D5A"/>
    <w:rsid w:val="00862E48"/>
    <w:rsid w:val="00863ACF"/>
    <w:rsid w:val="008643D1"/>
    <w:rsid w:val="00864D18"/>
    <w:rsid w:val="008654C3"/>
    <w:rsid w:val="008658FF"/>
    <w:rsid w:val="0086607B"/>
    <w:rsid w:val="00866491"/>
    <w:rsid w:val="00867529"/>
    <w:rsid w:val="00867AC4"/>
    <w:rsid w:val="00872E93"/>
    <w:rsid w:val="0087465A"/>
    <w:rsid w:val="00875B56"/>
    <w:rsid w:val="00881771"/>
    <w:rsid w:val="008826CB"/>
    <w:rsid w:val="00883CB2"/>
    <w:rsid w:val="00884B26"/>
    <w:rsid w:val="00886DEA"/>
    <w:rsid w:val="00886F4B"/>
    <w:rsid w:val="00890AED"/>
    <w:rsid w:val="008917E5"/>
    <w:rsid w:val="00893723"/>
    <w:rsid w:val="00895851"/>
    <w:rsid w:val="008A13D9"/>
    <w:rsid w:val="008A17DD"/>
    <w:rsid w:val="008A738C"/>
    <w:rsid w:val="008A7858"/>
    <w:rsid w:val="008A78D6"/>
    <w:rsid w:val="008B4C1D"/>
    <w:rsid w:val="008B5BE3"/>
    <w:rsid w:val="008B6500"/>
    <w:rsid w:val="008C002D"/>
    <w:rsid w:val="008C1478"/>
    <w:rsid w:val="008C448D"/>
    <w:rsid w:val="008C6E10"/>
    <w:rsid w:val="008C6EDE"/>
    <w:rsid w:val="008C7D04"/>
    <w:rsid w:val="008D1D03"/>
    <w:rsid w:val="008D2EDE"/>
    <w:rsid w:val="008D37FA"/>
    <w:rsid w:val="008D4BCA"/>
    <w:rsid w:val="008D53EE"/>
    <w:rsid w:val="008D5776"/>
    <w:rsid w:val="008E0DD2"/>
    <w:rsid w:val="008E1922"/>
    <w:rsid w:val="008E1D66"/>
    <w:rsid w:val="008E457D"/>
    <w:rsid w:val="008E4E7F"/>
    <w:rsid w:val="008E53A7"/>
    <w:rsid w:val="008E7305"/>
    <w:rsid w:val="008F06ED"/>
    <w:rsid w:val="008F2CFD"/>
    <w:rsid w:val="008F35C7"/>
    <w:rsid w:val="008F3875"/>
    <w:rsid w:val="008F79FD"/>
    <w:rsid w:val="0090053B"/>
    <w:rsid w:val="00900DD8"/>
    <w:rsid w:val="009020FA"/>
    <w:rsid w:val="0090217F"/>
    <w:rsid w:val="00902EDD"/>
    <w:rsid w:val="00904669"/>
    <w:rsid w:val="009048C8"/>
    <w:rsid w:val="0090567A"/>
    <w:rsid w:val="0090693D"/>
    <w:rsid w:val="00906D9C"/>
    <w:rsid w:val="00907D6B"/>
    <w:rsid w:val="00921214"/>
    <w:rsid w:val="00921F28"/>
    <w:rsid w:val="0092396B"/>
    <w:rsid w:val="00925C7F"/>
    <w:rsid w:val="0092622E"/>
    <w:rsid w:val="009268F1"/>
    <w:rsid w:val="00930865"/>
    <w:rsid w:val="00930E6B"/>
    <w:rsid w:val="0093151A"/>
    <w:rsid w:val="009341CC"/>
    <w:rsid w:val="009345F1"/>
    <w:rsid w:val="00934B3A"/>
    <w:rsid w:val="009362DC"/>
    <w:rsid w:val="00941380"/>
    <w:rsid w:val="00947929"/>
    <w:rsid w:val="00955D14"/>
    <w:rsid w:val="00960C17"/>
    <w:rsid w:val="00961484"/>
    <w:rsid w:val="0096191B"/>
    <w:rsid w:val="00961FBB"/>
    <w:rsid w:val="009628AC"/>
    <w:rsid w:val="00963344"/>
    <w:rsid w:val="00963E0A"/>
    <w:rsid w:val="00964B33"/>
    <w:rsid w:val="0096664B"/>
    <w:rsid w:val="00966E0C"/>
    <w:rsid w:val="0097080C"/>
    <w:rsid w:val="009720F5"/>
    <w:rsid w:val="00972370"/>
    <w:rsid w:val="00972704"/>
    <w:rsid w:val="0097423B"/>
    <w:rsid w:val="00976AB0"/>
    <w:rsid w:val="0097769C"/>
    <w:rsid w:val="00977D3D"/>
    <w:rsid w:val="009807F5"/>
    <w:rsid w:val="00980A04"/>
    <w:rsid w:val="00980ED6"/>
    <w:rsid w:val="00982545"/>
    <w:rsid w:val="00982683"/>
    <w:rsid w:val="00982725"/>
    <w:rsid w:val="0098336A"/>
    <w:rsid w:val="00983ADB"/>
    <w:rsid w:val="0098455F"/>
    <w:rsid w:val="009846BB"/>
    <w:rsid w:val="00990DC1"/>
    <w:rsid w:val="00992AE1"/>
    <w:rsid w:val="009934C3"/>
    <w:rsid w:val="00994871"/>
    <w:rsid w:val="009951D3"/>
    <w:rsid w:val="00995C91"/>
    <w:rsid w:val="009A0601"/>
    <w:rsid w:val="009A236A"/>
    <w:rsid w:val="009A4B76"/>
    <w:rsid w:val="009A64AE"/>
    <w:rsid w:val="009A79A4"/>
    <w:rsid w:val="009B0AB1"/>
    <w:rsid w:val="009B1249"/>
    <w:rsid w:val="009B1A39"/>
    <w:rsid w:val="009B1F68"/>
    <w:rsid w:val="009B2F17"/>
    <w:rsid w:val="009B2F97"/>
    <w:rsid w:val="009B3153"/>
    <w:rsid w:val="009B3F17"/>
    <w:rsid w:val="009B4CF4"/>
    <w:rsid w:val="009B6D8A"/>
    <w:rsid w:val="009C0384"/>
    <w:rsid w:val="009C656C"/>
    <w:rsid w:val="009C7778"/>
    <w:rsid w:val="009D05CB"/>
    <w:rsid w:val="009D2D6E"/>
    <w:rsid w:val="009D5497"/>
    <w:rsid w:val="009D57AB"/>
    <w:rsid w:val="009D57B7"/>
    <w:rsid w:val="009E034E"/>
    <w:rsid w:val="009E2E49"/>
    <w:rsid w:val="009E36A9"/>
    <w:rsid w:val="009E36E9"/>
    <w:rsid w:val="009E3D27"/>
    <w:rsid w:val="009E46F2"/>
    <w:rsid w:val="009E4C6F"/>
    <w:rsid w:val="009E5E02"/>
    <w:rsid w:val="009E65E3"/>
    <w:rsid w:val="009E70D5"/>
    <w:rsid w:val="009F1693"/>
    <w:rsid w:val="009F1B00"/>
    <w:rsid w:val="009F3DD1"/>
    <w:rsid w:val="009F4791"/>
    <w:rsid w:val="009F6442"/>
    <w:rsid w:val="009F64B4"/>
    <w:rsid w:val="009F7519"/>
    <w:rsid w:val="00A02394"/>
    <w:rsid w:val="00A02ADD"/>
    <w:rsid w:val="00A02E31"/>
    <w:rsid w:val="00A0385D"/>
    <w:rsid w:val="00A03870"/>
    <w:rsid w:val="00A06D72"/>
    <w:rsid w:val="00A07DDC"/>
    <w:rsid w:val="00A07DE4"/>
    <w:rsid w:val="00A112B0"/>
    <w:rsid w:val="00A13064"/>
    <w:rsid w:val="00A172EB"/>
    <w:rsid w:val="00A2015B"/>
    <w:rsid w:val="00A206DC"/>
    <w:rsid w:val="00A23575"/>
    <w:rsid w:val="00A23A39"/>
    <w:rsid w:val="00A2496D"/>
    <w:rsid w:val="00A2615C"/>
    <w:rsid w:val="00A307E5"/>
    <w:rsid w:val="00A33A38"/>
    <w:rsid w:val="00A34163"/>
    <w:rsid w:val="00A359C7"/>
    <w:rsid w:val="00A360A0"/>
    <w:rsid w:val="00A403F2"/>
    <w:rsid w:val="00A4049D"/>
    <w:rsid w:val="00A40674"/>
    <w:rsid w:val="00A41268"/>
    <w:rsid w:val="00A414BE"/>
    <w:rsid w:val="00A438F9"/>
    <w:rsid w:val="00A444C3"/>
    <w:rsid w:val="00A504C3"/>
    <w:rsid w:val="00A53141"/>
    <w:rsid w:val="00A536D1"/>
    <w:rsid w:val="00A53844"/>
    <w:rsid w:val="00A5414B"/>
    <w:rsid w:val="00A571E5"/>
    <w:rsid w:val="00A57539"/>
    <w:rsid w:val="00A57C7A"/>
    <w:rsid w:val="00A606E8"/>
    <w:rsid w:val="00A60BFA"/>
    <w:rsid w:val="00A60EF8"/>
    <w:rsid w:val="00A630C4"/>
    <w:rsid w:val="00A63FD1"/>
    <w:rsid w:val="00A64470"/>
    <w:rsid w:val="00A65927"/>
    <w:rsid w:val="00A674D0"/>
    <w:rsid w:val="00A6760B"/>
    <w:rsid w:val="00A67ED8"/>
    <w:rsid w:val="00A7188C"/>
    <w:rsid w:val="00A720E5"/>
    <w:rsid w:val="00A727E8"/>
    <w:rsid w:val="00A73833"/>
    <w:rsid w:val="00A73B18"/>
    <w:rsid w:val="00A7410F"/>
    <w:rsid w:val="00A7652F"/>
    <w:rsid w:val="00A77FBB"/>
    <w:rsid w:val="00A813AF"/>
    <w:rsid w:val="00A81927"/>
    <w:rsid w:val="00A85391"/>
    <w:rsid w:val="00A86678"/>
    <w:rsid w:val="00A8668A"/>
    <w:rsid w:val="00A867CD"/>
    <w:rsid w:val="00A901ED"/>
    <w:rsid w:val="00A91673"/>
    <w:rsid w:val="00A92C5B"/>
    <w:rsid w:val="00A931FA"/>
    <w:rsid w:val="00A93559"/>
    <w:rsid w:val="00A95234"/>
    <w:rsid w:val="00A956C1"/>
    <w:rsid w:val="00A97470"/>
    <w:rsid w:val="00AA07D5"/>
    <w:rsid w:val="00AA1A6C"/>
    <w:rsid w:val="00AA3294"/>
    <w:rsid w:val="00AA44D4"/>
    <w:rsid w:val="00AA677A"/>
    <w:rsid w:val="00AA6EBE"/>
    <w:rsid w:val="00AA7906"/>
    <w:rsid w:val="00AA7CBD"/>
    <w:rsid w:val="00AA7EE2"/>
    <w:rsid w:val="00AB077E"/>
    <w:rsid w:val="00AB2D0D"/>
    <w:rsid w:val="00AB3135"/>
    <w:rsid w:val="00AB5AE9"/>
    <w:rsid w:val="00AB6D91"/>
    <w:rsid w:val="00AC0327"/>
    <w:rsid w:val="00AC0A90"/>
    <w:rsid w:val="00AC212D"/>
    <w:rsid w:val="00AC23D0"/>
    <w:rsid w:val="00AC34B5"/>
    <w:rsid w:val="00AC3C74"/>
    <w:rsid w:val="00AC462A"/>
    <w:rsid w:val="00AC4783"/>
    <w:rsid w:val="00AC480D"/>
    <w:rsid w:val="00AC52EC"/>
    <w:rsid w:val="00AC7580"/>
    <w:rsid w:val="00AC76AC"/>
    <w:rsid w:val="00AC7DE0"/>
    <w:rsid w:val="00AD3EE3"/>
    <w:rsid w:val="00AD5414"/>
    <w:rsid w:val="00AD72A1"/>
    <w:rsid w:val="00AD79A7"/>
    <w:rsid w:val="00AE0BD6"/>
    <w:rsid w:val="00AE0D6F"/>
    <w:rsid w:val="00AE0DFB"/>
    <w:rsid w:val="00AE12E4"/>
    <w:rsid w:val="00AE1891"/>
    <w:rsid w:val="00AE18F7"/>
    <w:rsid w:val="00AE1CFA"/>
    <w:rsid w:val="00AE2643"/>
    <w:rsid w:val="00AE2C4F"/>
    <w:rsid w:val="00AE3D57"/>
    <w:rsid w:val="00AE5D24"/>
    <w:rsid w:val="00AE65BA"/>
    <w:rsid w:val="00AF04B5"/>
    <w:rsid w:val="00AF0DE5"/>
    <w:rsid w:val="00AF2A96"/>
    <w:rsid w:val="00AF34E0"/>
    <w:rsid w:val="00AF5788"/>
    <w:rsid w:val="00AF715A"/>
    <w:rsid w:val="00B028AC"/>
    <w:rsid w:val="00B02AAD"/>
    <w:rsid w:val="00B035D9"/>
    <w:rsid w:val="00B062FB"/>
    <w:rsid w:val="00B07FBC"/>
    <w:rsid w:val="00B11ED6"/>
    <w:rsid w:val="00B123F7"/>
    <w:rsid w:val="00B139C7"/>
    <w:rsid w:val="00B140D3"/>
    <w:rsid w:val="00B147C7"/>
    <w:rsid w:val="00B147D1"/>
    <w:rsid w:val="00B14C6F"/>
    <w:rsid w:val="00B15A1A"/>
    <w:rsid w:val="00B17B4D"/>
    <w:rsid w:val="00B20432"/>
    <w:rsid w:val="00B219DF"/>
    <w:rsid w:val="00B21D96"/>
    <w:rsid w:val="00B237C6"/>
    <w:rsid w:val="00B240A4"/>
    <w:rsid w:val="00B277BD"/>
    <w:rsid w:val="00B30D9F"/>
    <w:rsid w:val="00B3151A"/>
    <w:rsid w:val="00B346F0"/>
    <w:rsid w:val="00B37F64"/>
    <w:rsid w:val="00B40E93"/>
    <w:rsid w:val="00B41296"/>
    <w:rsid w:val="00B42D50"/>
    <w:rsid w:val="00B45744"/>
    <w:rsid w:val="00B47402"/>
    <w:rsid w:val="00B47B6C"/>
    <w:rsid w:val="00B511E1"/>
    <w:rsid w:val="00B5193C"/>
    <w:rsid w:val="00B526F8"/>
    <w:rsid w:val="00B52D2F"/>
    <w:rsid w:val="00B52EE2"/>
    <w:rsid w:val="00B535B7"/>
    <w:rsid w:val="00B53650"/>
    <w:rsid w:val="00B539E1"/>
    <w:rsid w:val="00B566AA"/>
    <w:rsid w:val="00B57AA4"/>
    <w:rsid w:val="00B60B91"/>
    <w:rsid w:val="00B60BC5"/>
    <w:rsid w:val="00B6201A"/>
    <w:rsid w:val="00B675EA"/>
    <w:rsid w:val="00B71D0B"/>
    <w:rsid w:val="00B73F7B"/>
    <w:rsid w:val="00B75AC6"/>
    <w:rsid w:val="00B75E9D"/>
    <w:rsid w:val="00B762E9"/>
    <w:rsid w:val="00B76550"/>
    <w:rsid w:val="00B77198"/>
    <w:rsid w:val="00B77BC6"/>
    <w:rsid w:val="00B80447"/>
    <w:rsid w:val="00B80B46"/>
    <w:rsid w:val="00B80E82"/>
    <w:rsid w:val="00B81D28"/>
    <w:rsid w:val="00B8357D"/>
    <w:rsid w:val="00B8370C"/>
    <w:rsid w:val="00B845F9"/>
    <w:rsid w:val="00B85C5A"/>
    <w:rsid w:val="00B912E4"/>
    <w:rsid w:val="00B91A05"/>
    <w:rsid w:val="00B923F9"/>
    <w:rsid w:val="00B93407"/>
    <w:rsid w:val="00B93D9E"/>
    <w:rsid w:val="00B94CCF"/>
    <w:rsid w:val="00B976B2"/>
    <w:rsid w:val="00BA0844"/>
    <w:rsid w:val="00BA393C"/>
    <w:rsid w:val="00BA3FD8"/>
    <w:rsid w:val="00BA5CFF"/>
    <w:rsid w:val="00BA79EF"/>
    <w:rsid w:val="00BB2AD4"/>
    <w:rsid w:val="00BB3A7E"/>
    <w:rsid w:val="00BB571F"/>
    <w:rsid w:val="00BB5E41"/>
    <w:rsid w:val="00BB65D4"/>
    <w:rsid w:val="00BB7736"/>
    <w:rsid w:val="00BC0766"/>
    <w:rsid w:val="00BC273D"/>
    <w:rsid w:val="00BC2C5D"/>
    <w:rsid w:val="00BC44D5"/>
    <w:rsid w:val="00BC53C7"/>
    <w:rsid w:val="00BC6C0C"/>
    <w:rsid w:val="00BD054B"/>
    <w:rsid w:val="00BD0912"/>
    <w:rsid w:val="00BD0B11"/>
    <w:rsid w:val="00BD149F"/>
    <w:rsid w:val="00BD1B63"/>
    <w:rsid w:val="00BD3794"/>
    <w:rsid w:val="00BD4E2B"/>
    <w:rsid w:val="00BD6BB7"/>
    <w:rsid w:val="00BD7321"/>
    <w:rsid w:val="00BE100D"/>
    <w:rsid w:val="00BE2BC5"/>
    <w:rsid w:val="00BE50C2"/>
    <w:rsid w:val="00BE709A"/>
    <w:rsid w:val="00BE777F"/>
    <w:rsid w:val="00BF0330"/>
    <w:rsid w:val="00BF1582"/>
    <w:rsid w:val="00BF36D4"/>
    <w:rsid w:val="00BF3BD2"/>
    <w:rsid w:val="00C0017E"/>
    <w:rsid w:val="00C0261A"/>
    <w:rsid w:val="00C03017"/>
    <w:rsid w:val="00C032C2"/>
    <w:rsid w:val="00C04E3D"/>
    <w:rsid w:val="00C05E73"/>
    <w:rsid w:val="00C10750"/>
    <w:rsid w:val="00C133DD"/>
    <w:rsid w:val="00C14672"/>
    <w:rsid w:val="00C156FB"/>
    <w:rsid w:val="00C17038"/>
    <w:rsid w:val="00C17560"/>
    <w:rsid w:val="00C17C19"/>
    <w:rsid w:val="00C20585"/>
    <w:rsid w:val="00C20E49"/>
    <w:rsid w:val="00C21F3C"/>
    <w:rsid w:val="00C23634"/>
    <w:rsid w:val="00C2543C"/>
    <w:rsid w:val="00C254AE"/>
    <w:rsid w:val="00C26CA5"/>
    <w:rsid w:val="00C31E76"/>
    <w:rsid w:val="00C325DE"/>
    <w:rsid w:val="00C32E61"/>
    <w:rsid w:val="00C331A6"/>
    <w:rsid w:val="00C33D46"/>
    <w:rsid w:val="00C3409D"/>
    <w:rsid w:val="00C35319"/>
    <w:rsid w:val="00C35EED"/>
    <w:rsid w:val="00C360FA"/>
    <w:rsid w:val="00C41502"/>
    <w:rsid w:val="00C43452"/>
    <w:rsid w:val="00C439B2"/>
    <w:rsid w:val="00C43D50"/>
    <w:rsid w:val="00C44B71"/>
    <w:rsid w:val="00C44E46"/>
    <w:rsid w:val="00C451D0"/>
    <w:rsid w:val="00C45425"/>
    <w:rsid w:val="00C519AF"/>
    <w:rsid w:val="00C524EC"/>
    <w:rsid w:val="00C52C3C"/>
    <w:rsid w:val="00C54C93"/>
    <w:rsid w:val="00C562A2"/>
    <w:rsid w:val="00C6560F"/>
    <w:rsid w:val="00C6612A"/>
    <w:rsid w:val="00C664FF"/>
    <w:rsid w:val="00C67929"/>
    <w:rsid w:val="00C6793A"/>
    <w:rsid w:val="00C70268"/>
    <w:rsid w:val="00C72B83"/>
    <w:rsid w:val="00C72F30"/>
    <w:rsid w:val="00C7305F"/>
    <w:rsid w:val="00C76024"/>
    <w:rsid w:val="00C7661A"/>
    <w:rsid w:val="00C76C8F"/>
    <w:rsid w:val="00C81579"/>
    <w:rsid w:val="00C81B6A"/>
    <w:rsid w:val="00C82C1C"/>
    <w:rsid w:val="00C82C71"/>
    <w:rsid w:val="00C844DA"/>
    <w:rsid w:val="00C8581E"/>
    <w:rsid w:val="00C90487"/>
    <w:rsid w:val="00C93459"/>
    <w:rsid w:val="00C94E14"/>
    <w:rsid w:val="00C97349"/>
    <w:rsid w:val="00CA0F2B"/>
    <w:rsid w:val="00CA12BA"/>
    <w:rsid w:val="00CA755C"/>
    <w:rsid w:val="00CA76B3"/>
    <w:rsid w:val="00CB4E4D"/>
    <w:rsid w:val="00CB5E45"/>
    <w:rsid w:val="00CB6C5A"/>
    <w:rsid w:val="00CB6C70"/>
    <w:rsid w:val="00CB7490"/>
    <w:rsid w:val="00CC0E9B"/>
    <w:rsid w:val="00CC1FD3"/>
    <w:rsid w:val="00CC2A50"/>
    <w:rsid w:val="00CC3347"/>
    <w:rsid w:val="00CC68C3"/>
    <w:rsid w:val="00CC70EB"/>
    <w:rsid w:val="00CC768F"/>
    <w:rsid w:val="00CD04A5"/>
    <w:rsid w:val="00CD04F7"/>
    <w:rsid w:val="00CD0600"/>
    <w:rsid w:val="00CD0D6E"/>
    <w:rsid w:val="00CD1040"/>
    <w:rsid w:val="00CD1E8D"/>
    <w:rsid w:val="00CD327B"/>
    <w:rsid w:val="00CD5EAD"/>
    <w:rsid w:val="00CD66F6"/>
    <w:rsid w:val="00CE5AF3"/>
    <w:rsid w:val="00CE5CF8"/>
    <w:rsid w:val="00CE6260"/>
    <w:rsid w:val="00CF0B23"/>
    <w:rsid w:val="00CF11F0"/>
    <w:rsid w:val="00CF2841"/>
    <w:rsid w:val="00CF2D48"/>
    <w:rsid w:val="00CF432B"/>
    <w:rsid w:val="00CF528A"/>
    <w:rsid w:val="00CF6A03"/>
    <w:rsid w:val="00CF7108"/>
    <w:rsid w:val="00D01D55"/>
    <w:rsid w:val="00D01EFB"/>
    <w:rsid w:val="00D0223F"/>
    <w:rsid w:val="00D025A7"/>
    <w:rsid w:val="00D05534"/>
    <w:rsid w:val="00D05A01"/>
    <w:rsid w:val="00D07A9E"/>
    <w:rsid w:val="00D158DE"/>
    <w:rsid w:val="00D160FB"/>
    <w:rsid w:val="00D164E1"/>
    <w:rsid w:val="00D16BE7"/>
    <w:rsid w:val="00D175C3"/>
    <w:rsid w:val="00D20E92"/>
    <w:rsid w:val="00D22A6E"/>
    <w:rsid w:val="00D22AE3"/>
    <w:rsid w:val="00D230F5"/>
    <w:rsid w:val="00D23148"/>
    <w:rsid w:val="00D25B73"/>
    <w:rsid w:val="00D27274"/>
    <w:rsid w:val="00D301F3"/>
    <w:rsid w:val="00D30607"/>
    <w:rsid w:val="00D30D62"/>
    <w:rsid w:val="00D3130A"/>
    <w:rsid w:val="00D31402"/>
    <w:rsid w:val="00D318BC"/>
    <w:rsid w:val="00D32186"/>
    <w:rsid w:val="00D33520"/>
    <w:rsid w:val="00D33F61"/>
    <w:rsid w:val="00D346C2"/>
    <w:rsid w:val="00D404C2"/>
    <w:rsid w:val="00D4067D"/>
    <w:rsid w:val="00D4188E"/>
    <w:rsid w:val="00D42092"/>
    <w:rsid w:val="00D43585"/>
    <w:rsid w:val="00D4624A"/>
    <w:rsid w:val="00D4626B"/>
    <w:rsid w:val="00D502D8"/>
    <w:rsid w:val="00D5075F"/>
    <w:rsid w:val="00D518F7"/>
    <w:rsid w:val="00D539AF"/>
    <w:rsid w:val="00D5438C"/>
    <w:rsid w:val="00D550D5"/>
    <w:rsid w:val="00D567DD"/>
    <w:rsid w:val="00D57222"/>
    <w:rsid w:val="00D61B48"/>
    <w:rsid w:val="00D64588"/>
    <w:rsid w:val="00D654DD"/>
    <w:rsid w:val="00D65B83"/>
    <w:rsid w:val="00D66F97"/>
    <w:rsid w:val="00D67D80"/>
    <w:rsid w:val="00D70686"/>
    <w:rsid w:val="00D71FD4"/>
    <w:rsid w:val="00D721B1"/>
    <w:rsid w:val="00D743F4"/>
    <w:rsid w:val="00D757BA"/>
    <w:rsid w:val="00D81C19"/>
    <w:rsid w:val="00D828EE"/>
    <w:rsid w:val="00D82F26"/>
    <w:rsid w:val="00D8353D"/>
    <w:rsid w:val="00D83DBB"/>
    <w:rsid w:val="00D84A4D"/>
    <w:rsid w:val="00D851F8"/>
    <w:rsid w:val="00D85D11"/>
    <w:rsid w:val="00D8647C"/>
    <w:rsid w:val="00D86AC1"/>
    <w:rsid w:val="00D87881"/>
    <w:rsid w:val="00D87E4D"/>
    <w:rsid w:val="00D9024D"/>
    <w:rsid w:val="00D909C5"/>
    <w:rsid w:val="00D916EC"/>
    <w:rsid w:val="00D91ECA"/>
    <w:rsid w:val="00D921D1"/>
    <w:rsid w:val="00D9239D"/>
    <w:rsid w:val="00D937F2"/>
    <w:rsid w:val="00D9455C"/>
    <w:rsid w:val="00D94ED4"/>
    <w:rsid w:val="00D96455"/>
    <w:rsid w:val="00DA0B16"/>
    <w:rsid w:val="00DA1862"/>
    <w:rsid w:val="00DA30A7"/>
    <w:rsid w:val="00DA3E82"/>
    <w:rsid w:val="00DA7681"/>
    <w:rsid w:val="00DB0881"/>
    <w:rsid w:val="00DB14C3"/>
    <w:rsid w:val="00DB2592"/>
    <w:rsid w:val="00DB2E99"/>
    <w:rsid w:val="00DB3591"/>
    <w:rsid w:val="00DB5AC2"/>
    <w:rsid w:val="00DB6413"/>
    <w:rsid w:val="00DB72BD"/>
    <w:rsid w:val="00DC070B"/>
    <w:rsid w:val="00DC1157"/>
    <w:rsid w:val="00DC35A1"/>
    <w:rsid w:val="00DC3C4E"/>
    <w:rsid w:val="00DC4218"/>
    <w:rsid w:val="00DC4B18"/>
    <w:rsid w:val="00DC70C9"/>
    <w:rsid w:val="00DD05C3"/>
    <w:rsid w:val="00DD10D9"/>
    <w:rsid w:val="00DD1A3D"/>
    <w:rsid w:val="00DD2A9B"/>
    <w:rsid w:val="00DD2C37"/>
    <w:rsid w:val="00DD2F10"/>
    <w:rsid w:val="00DD400E"/>
    <w:rsid w:val="00DD5827"/>
    <w:rsid w:val="00DE0211"/>
    <w:rsid w:val="00DE0253"/>
    <w:rsid w:val="00DE29F1"/>
    <w:rsid w:val="00DE35EC"/>
    <w:rsid w:val="00DE56C7"/>
    <w:rsid w:val="00DE5F73"/>
    <w:rsid w:val="00DE7580"/>
    <w:rsid w:val="00DF21E5"/>
    <w:rsid w:val="00DF2DB3"/>
    <w:rsid w:val="00DF2EDB"/>
    <w:rsid w:val="00DF3FDC"/>
    <w:rsid w:val="00DF4CB2"/>
    <w:rsid w:val="00E00507"/>
    <w:rsid w:val="00E027B3"/>
    <w:rsid w:val="00E0303B"/>
    <w:rsid w:val="00E031F2"/>
    <w:rsid w:val="00E04365"/>
    <w:rsid w:val="00E053A0"/>
    <w:rsid w:val="00E073DC"/>
    <w:rsid w:val="00E07EBE"/>
    <w:rsid w:val="00E1022D"/>
    <w:rsid w:val="00E1037B"/>
    <w:rsid w:val="00E10C4A"/>
    <w:rsid w:val="00E10CE6"/>
    <w:rsid w:val="00E11AD6"/>
    <w:rsid w:val="00E125BB"/>
    <w:rsid w:val="00E143B6"/>
    <w:rsid w:val="00E16198"/>
    <w:rsid w:val="00E1714E"/>
    <w:rsid w:val="00E30DC3"/>
    <w:rsid w:val="00E33FF2"/>
    <w:rsid w:val="00E357FF"/>
    <w:rsid w:val="00E36552"/>
    <w:rsid w:val="00E37ADE"/>
    <w:rsid w:val="00E40219"/>
    <w:rsid w:val="00E416EA"/>
    <w:rsid w:val="00E42A50"/>
    <w:rsid w:val="00E45E3E"/>
    <w:rsid w:val="00E47248"/>
    <w:rsid w:val="00E50AE1"/>
    <w:rsid w:val="00E50AF1"/>
    <w:rsid w:val="00E52325"/>
    <w:rsid w:val="00E5386A"/>
    <w:rsid w:val="00E539D6"/>
    <w:rsid w:val="00E53E5B"/>
    <w:rsid w:val="00E55E60"/>
    <w:rsid w:val="00E614D6"/>
    <w:rsid w:val="00E61D20"/>
    <w:rsid w:val="00E6525E"/>
    <w:rsid w:val="00E66133"/>
    <w:rsid w:val="00E729C7"/>
    <w:rsid w:val="00E72A0C"/>
    <w:rsid w:val="00E734C5"/>
    <w:rsid w:val="00E745AC"/>
    <w:rsid w:val="00E74840"/>
    <w:rsid w:val="00E76BB8"/>
    <w:rsid w:val="00E81061"/>
    <w:rsid w:val="00E8109E"/>
    <w:rsid w:val="00E81201"/>
    <w:rsid w:val="00E822DE"/>
    <w:rsid w:val="00E8264A"/>
    <w:rsid w:val="00E82689"/>
    <w:rsid w:val="00E864BB"/>
    <w:rsid w:val="00E915EA"/>
    <w:rsid w:val="00E91639"/>
    <w:rsid w:val="00E91730"/>
    <w:rsid w:val="00E91D74"/>
    <w:rsid w:val="00E92599"/>
    <w:rsid w:val="00E94FBF"/>
    <w:rsid w:val="00EA0121"/>
    <w:rsid w:val="00EA0F9B"/>
    <w:rsid w:val="00EA18AC"/>
    <w:rsid w:val="00EA1B03"/>
    <w:rsid w:val="00EA2776"/>
    <w:rsid w:val="00EA2DEC"/>
    <w:rsid w:val="00EA2EF0"/>
    <w:rsid w:val="00EA611B"/>
    <w:rsid w:val="00EA7C91"/>
    <w:rsid w:val="00EB326F"/>
    <w:rsid w:val="00EB463C"/>
    <w:rsid w:val="00EB5631"/>
    <w:rsid w:val="00EB5BEB"/>
    <w:rsid w:val="00EB70DA"/>
    <w:rsid w:val="00EC3DDF"/>
    <w:rsid w:val="00EC6227"/>
    <w:rsid w:val="00EC6FF9"/>
    <w:rsid w:val="00ED0C34"/>
    <w:rsid w:val="00ED1212"/>
    <w:rsid w:val="00ED3D95"/>
    <w:rsid w:val="00ED3F19"/>
    <w:rsid w:val="00ED4837"/>
    <w:rsid w:val="00ED4838"/>
    <w:rsid w:val="00ED5C3E"/>
    <w:rsid w:val="00ED5DFA"/>
    <w:rsid w:val="00ED6740"/>
    <w:rsid w:val="00ED7161"/>
    <w:rsid w:val="00ED7D00"/>
    <w:rsid w:val="00ED7EBA"/>
    <w:rsid w:val="00EE279B"/>
    <w:rsid w:val="00EE3C34"/>
    <w:rsid w:val="00EE400F"/>
    <w:rsid w:val="00EE4A19"/>
    <w:rsid w:val="00EE5B5C"/>
    <w:rsid w:val="00EE7CFB"/>
    <w:rsid w:val="00EE7F2E"/>
    <w:rsid w:val="00EF0B94"/>
    <w:rsid w:val="00EF2686"/>
    <w:rsid w:val="00EF4841"/>
    <w:rsid w:val="00EF5886"/>
    <w:rsid w:val="00EF64A3"/>
    <w:rsid w:val="00EF7232"/>
    <w:rsid w:val="00F00079"/>
    <w:rsid w:val="00F01356"/>
    <w:rsid w:val="00F02B19"/>
    <w:rsid w:val="00F05A40"/>
    <w:rsid w:val="00F06A3E"/>
    <w:rsid w:val="00F06F81"/>
    <w:rsid w:val="00F07561"/>
    <w:rsid w:val="00F104DA"/>
    <w:rsid w:val="00F119BA"/>
    <w:rsid w:val="00F145E5"/>
    <w:rsid w:val="00F15BA9"/>
    <w:rsid w:val="00F15E3D"/>
    <w:rsid w:val="00F17F9E"/>
    <w:rsid w:val="00F20B75"/>
    <w:rsid w:val="00F24749"/>
    <w:rsid w:val="00F25213"/>
    <w:rsid w:val="00F30CA4"/>
    <w:rsid w:val="00F3191F"/>
    <w:rsid w:val="00F33C1A"/>
    <w:rsid w:val="00F33C5F"/>
    <w:rsid w:val="00F34611"/>
    <w:rsid w:val="00F3557B"/>
    <w:rsid w:val="00F35DC3"/>
    <w:rsid w:val="00F365D9"/>
    <w:rsid w:val="00F37414"/>
    <w:rsid w:val="00F40EBE"/>
    <w:rsid w:val="00F416F9"/>
    <w:rsid w:val="00F42AEC"/>
    <w:rsid w:val="00F43192"/>
    <w:rsid w:val="00F46479"/>
    <w:rsid w:val="00F478C9"/>
    <w:rsid w:val="00F47DB9"/>
    <w:rsid w:val="00F47F6A"/>
    <w:rsid w:val="00F51B27"/>
    <w:rsid w:val="00F526AF"/>
    <w:rsid w:val="00F5423D"/>
    <w:rsid w:val="00F56441"/>
    <w:rsid w:val="00F57F1F"/>
    <w:rsid w:val="00F625FF"/>
    <w:rsid w:val="00F63C14"/>
    <w:rsid w:val="00F649BD"/>
    <w:rsid w:val="00F64B76"/>
    <w:rsid w:val="00F64FDA"/>
    <w:rsid w:val="00F66B0D"/>
    <w:rsid w:val="00F6746D"/>
    <w:rsid w:val="00F70B3B"/>
    <w:rsid w:val="00F71B27"/>
    <w:rsid w:val="00F733E5"/>
    <w:rsid w:val="00F7431D"/>
    <w:rsid w:val="00F81ECD"/>
    <w:rsid w:val="00F82446"/>
    <w:rsid w:val="00F84B60"/>
    <w:rsid w:val="00F85455"/>
    <w:rsid w:val="00F8627F"/>
    <w:rsid w:val="00F86AE9"/>
    <w:rsid w:val="00F91CC1"/>
    <w:rsid w:val="00FA052C"/>
    <w:rsid w:val="00FA1255"/>
    <w:rsid w:val="00FA1801"/>
    <w:rsid w:val="00FA1D7D"/>
    <w:rsid w:val="00FA2272"/>
    <w:rsid w:val="00FA33A7"/>
    <w:rsid w:val="00FA34C5"/>
    <w:rsid w:val="00FA4467"/>
    <w:rsid w:val="00FA6F05"/>
    <w:rsid w:val="00FB07B1"/>
    <w:rsid w:val="00FB0C93"/>
    <w:rsid w:val="00FB0DE0"/>
    <w:rsid w:val="00FB12D2"/>
    <w:rsid w:val="00FB29E0"/>
    <w:rsid w:val="00FB310C"/>
    <w:rsid w:val="00FB4FA6"/>
    <w:rsid w:val="00FB636F"/>
    <w:rsid w:val="00FB7019"/>
    <w:rsid w:val="00FB74B4"/>
    <w:rsid w:val="00FB7610"/>
    <w:rsid w:val="00FB7725"/>
    <w:rsid w:val="00FB7DE0"/>
    <w:rsid w:val="00FC23DE"/>
    <w:rsid w:val="00FC3F19"/>
    <w:rsid w:val="00FC49D4"/>
    <w:rsid w:val="00FC4D06"/>
    <w:rsid w:val="00FC65EB"/>
    <w:rsid w:val="00FC6769"/>
    <w:rsid w:val="00FC6930"/>
    <w:rsid w:val="00FC6AB7"/>
    <w:rsid w:val="00FC7D98"/>
    <w:rsid w:val="00FD0FC9"/>
    <w:rsid w:val="00FD36DD"/>
    <w:rsid w:val="00FD3F9D"/>
    <w:rsid w:val="00FD5044"/>
    <w:rsid w:val="00FD57AA"/>
    <w:rsid w:val="00FD598A"/>
    <w:rsid w:val="00FD666F"/>
    <w:rsid w:val="00FD689B"/>
    <w:rsid w:val="00FD720B"/>
    <w:rsid w:val="00FD77B7"/>
    <w:rsid w:val="00FE236A"/>
    <w:rsid w:val="00FE29E4"/>
    <w:rsid w:val="00FE3B20"/>
    <w:rsid w:val="00FF0509"/>
    <w:rsid w:val="00FF0735"/>
    <w:rsid w:val="00FF1275"/>
    <w:rsid w:val="00FF2D10"/>
    <w:rsid w:val="00FF3235"/>
    <w:rsid w:val="00FF3B1E"/>
    <w:rsid w:val="00FF3B5E"/>
    <w:rsid w:val="00FF3F49"/>
    <w:rsid w:val="00FF70B5"/>
    <w:rsid w:val="00FF7C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7B7"/>
  </w:style>
  <w:style w:type="paragraph" w:styleId="1">
    <w:name w:val="heading 1"/>
    <w:basedOn w:val="a"/>
    <w:next w:val="a"/>
    <w:link w:val="10"/>
    <w:uiPriority w:val="9"/>
    <w:qFormat/>
    <w:rsid w:val="008C6EDE"/>
    <w:pPr>
      <w:keepNext/>
      <w:widowControl w:val="0"/>
      <w:numPr>
        <w:numId w:val="2"/>
      </w:numPr>
      <w:suppressAutoHyphens/>
      <w:autoSpaceDE w:val="0"/>
      <w:spacing w:before="240" w:after="60"/>
      <w:jc w:val="left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2">
    <w:name w:val="heading 2"/>
    <w:basedOn w:val="a"/>
    <w:link w:val="20"/>
    <w:uiPriority w:val="9"/>
    <w:qFormat/>
    <w:rsid w:val="003B5483"/>
    <w:pPr>
      <w:spacing w:before="168" w:after="24"/>
      <w:ind w:left="0" w:firstLine="0"/>
      <w:jc w:val="left"/>
      <w:outlineLvl w:val="1"/>
    </w:pPr>
    <w:rPr>
      <w:rFonts w:ascii="Times New Roman" w:eastAsia="Times New Roman" w:hAnsi="Times New Roman" w:cs="Times New Roman"/>
      <w:b/>
      <w:bCs/>
      <w:color w:val="0067CE"/>
      <w:sz w:val="31"/>
      <w:szCs w:val="31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5D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221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C70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C7090"/>
  </w:style>
  <w:style w:type="paragraph" w:styleId="a6">
    <w:name w:val="footer"/>
    <w:basedOn w:val="a"/>
    <w:link w:val="a7"/>
    <w:uiPriority w:val="99"/>
    <w:unhideWhenUsed/>
    <w:rsid w:val="005C70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C7090"/>
  </w:style>
  <w:style w:type="paragraph" w:customStyle="1" w:styleId="ConsPlusNormal">
    <w:name w:val="ConsPlusNormal"/>
    <w:rsid w:val="00BD0B11"/>
    <w:pPr>
      <w:autoSpaceDE w:val="0"/>
      <w:autoSpaceDN w:val="0"/>
      <w:adjustRightInd w:val="0"/>
      <w:ind w:left="0" w:firstLine="0"/>
      <w:jc w:val="left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D0B11"/>
    <w:pPr>
      <w:autoSpaceDE w:val="0"/>
      <w:autoSpaceDN w:val="0"/>
      <w:adjustRightInd w:val="0"/>
      <w:ind w:left="0" w:firstLine="0"/>
      <w:jc w:val="left"/>
    </w:pPr>
    <w:rPr>
      <w:rFonts w:ascii="Courier New" w:hAnsi="Courier New" w:cs="Courier New"/>
      <w:sz w:val="20"/>
      <w:szCs w:val="20"/>
    </w:rPr>
  </w:style>
  <w:style w:type="character" w:styleId="a8">
    <w:name w:val="Hyperlink"/>
    <w:basedOn w:val="a0"/>
    <w:unhideWhenUsed/>
    <w:rsid w:val="00D921D1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6334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3344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135539"/>
  </w:style>
  <w:style w:type="character" w:customStyle="1" w:styleId="10">
    <w:name w:val="Заголовок 1 Знак"/>
    <w:basedOn w:val="a0"/>
    <w:link w:val="1"/>
    <w:uiPriority w:val="9"/>
    <w:rsid w:val="008C6EDE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customStyle="1" w:styleId="31">
    <w:name w:val="Основной текст 31"/>
    <w:basedOn w:val="a"/>
    <w:rsid w:val="008C6EDE"/>
    <w:pPr>
      <w:widowControl w:val="0"/>
      <w:suppressAutoHyphens/>
      <w:autoSpaceDE w:val="0"/>
      <w:spacing w:after="120"/>
      <w:ind w:left="0" w:firstLine="0"/>
      <w:jc w:val="left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11">
    <w:name w:val="Абзац списка1"/>
    <w:basedOn w:val="a"/>
    <w:rsid w:val="009E65E3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lang w:eastAsia="ru-RU"/>
    </w:rPr>
  </w:style>
  <w:style w:type="paragraph" w:customStyle="1" w:styleId="ac">
    <w:name w:val="МУ Обычный стиль"/>
    <w:basedOn w:val="a"/>
    <w:autoRedefine/>
    <w:rsid w:val="009E65E3"/>
    <w:pPr>
      <w:tabs>
        <w:tab w:val="left" w:pos="851"/>
      </w:tabs>
      <w:autoSpaceDE w:val="0"/>
      <w:autoSpaceDN w:val="0"/>
      <w:adjustRightInd w:val="0"/>
      <w:spacing w:line="360" w:lineRule="auto"/>
      <w:ind w:left="0" w:firstLine="567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footnote text"/>
    <w:basedOn w:val="a"/>
    <w:link w:val="ae"/>
    <w:semiHidden/>
    <w:unhideWhenUsed/>
    <w:rsid w:val="007D2ED5"/>
    <w:pPr>
      <w:ind w:left="0" w:firstLine="0"/>
      <w:jc w:val="left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semiHidden/>
    <w:rsid w:val="007D2ED5"/>
    <w:rPr>
      <w:rFonts w:ascii="Calibri" w:eastAsia="Times New Roman" w:hAnsi="Calibri" w:cs="Times New Roman"/>
      <w:sz w:val="20"/>
      <w:szCs w:val="20"/>
      <w:lang w:eastAsia="ru-RU"/>
    </w:rPr>
  </w:style>
  <w:style w:type="character" w:styleId="af">
    <w:name w:val="footnote reference"/>
    <w:basedOn w:val="a0"/>
    <w:semiHidden/>
    <w:unhideWhenUsed/>
    <w:rsid w:val="007D2ED5"/>
    <w:rPr>
      <w:rFonts w:ascii="Times New Roman" w:hAnsi="Times New Roman" w:cs="Times New Roman" w:hint="default"/>
      <w:vertAlign w:val="superscript"/>
    </w:rPr>
  </w:style>
  <w:style w:type="character" w:customStyle="1" w:styleId="40">
    <w:name w:val="Заголовок 4 Знак"/>
    <w:basedOn w:val="a0"/>
    <w:link w:val="4"/>
    <w:uiPriority w:val="9"/>
    <w:semiHidden/>
    <w:rsid w:val="00ED5D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0">
    <w:name w:val="Body Text Indent"/>
    <w:basedOn w:val="a"/>
    <w:link w:val="af1"/>
    <w:semiHidden/>
    <w:unhideWhenUsed/>
    <w:rsid w:val="00ED5DFA"/>
    <w:pPr>
      <w:spacing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semiHidden/>
    <w:rsid w:val="00ED5D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Обычный.Название подразделения"/>
    <w:rsid w:val="00ED5DFA"/>
    <w:pPr>
      <w:ind w:left="0" w:firstLine="0"/>
      <w:jc w:val="left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6E14B0"/>
    <w:pPr>
      <w:widowControl w:val="0"/>
      <w:autoSpaceDE w:val="0"/>
      <w:autoSpaceDN w:val="0"/>
      <w:adjustRightInd w:val="0"/>
      <w:ind w:left="0" w:firstLine="0"/>
      <w:jc w:val="left"/>
    </w:pPr>
    <w:rPr>
      <w:rFonts w:ascii="Calibri" w:eastAsia="Times New Roman" w:hAnsi="Calibri" w:cs="Calibri"/>
      <w:b/>
      <w:bCs/>
      <w:lang w:eastAsia="ru-RU"/>
    </w:rPr>
  </w:style>
  <w:style w:type="character" w:customStyle="1" w:styleId="af3">
    <w:name w:val="Гипертекстовая ссылка"/>
    <w:uiPriority w:val="99"/>
    <w:rsid w:val="00A7188C"/>
    <w:rPr>
      <w:rFonts w:cs="Times New Roman"/>
      <w:b w:val="0"/>
      <w:color w:val="106BBE"/>
      <w:sz w:val="26"/>
    </w:rPr>
  </w:style>
  <w:style w:type="character" w:customStyle="1" w:styleId="af4">
    <w:name w:val="Цветовое выделение"/>
    <w:rsid w:val="00AB5AE9"/>
    <w:rPr>
      <w:b/>
      <w:color w:val="26282F"/>
      <w:sz w:val="26"/>
    </w:rPr>
  </w:style>
  <w:style w:type="paragraph" w:customStyle="1" w:styleId="af5">
    <w:name w:val="Таблицы (моноширинный)"/>
    <w:basedOn w:val="a"/>
    <w:next w:val="a"/>
    <w:uiPriority w:val="99"/>
    <w:rsid w:val="00AB5AE9"/>
    <w:pPr>
      <w:widowControl w:val="0"/>
      <w:autoSpaceDE w:val="0"/>
      <w:autoSpaceDN w:val="0"/>
      <w:adjustRightInd w:val="0"/>
      <w:ind w:left="0" w:firstLine="0"/>
    </w:pPr>
    <w:rPr>
      <w:rFonts w:ascii="Courier New" w:eastAsia="Times New Roman" w:hAnsi="Courier New" w:cs="Courier New"/>
      <w:lang w:eastAsia="ru-RU"/>
    </w:rPr>
  </w:style>
  <w:style w:type="paragraph" w:customStyle="1" w:styleId="ConsNonformat">
    <w:name w:val="ConsNonformat"/>
    <w:rsid w:val="00C156FB"/>
    <w:pPr>
      <w:autoSpaceDE w:val="0"/>
      <w:autoSpaceDN w:val="0"/>
      <w:adjustRightInd w:val="0"/>
      <w:ind w:left="0" w:right="19772"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5483"/>
    <w:rPr>
      <w:rFonts w:ascii="Times New Roman" w:eastAsia="Times New Roman" w:hAnsi="Times New Roman" w:cs="Times New Roman"/>
      <w:b/>
      <w:bCs/>
      <w:color w:val="0067CE"/>
      <w:sz w:val="31"/>
      <w:szCs w:val="31"/>
      <w:lang w:eastAsia="ru-RU"/>
    </w:rPr>
  </w:style>
  <w:style w:type="character" w:styleId="af6">
    <w:name w:val="Strong"/>
    <w:basedOn w:val="a0"/>
    <w:uiPriority w:val="22"/>
    <w:qFormat/>
    <w:rsid w:val="003B5483"/>
    <w:rPr>
      <w:b/>
      <w:bCs/>
    </w:rPr>
  </w:style>
  <w:style w:type="paragraph" w:styleId="af7">
    <w:name w:val="Normal (Web)"/>
    <w:basedOn w:val="a"/>
    <w:uiPriority w:val="99"/>
    <w:semiHidden/>
    <w:unhideWhenUsed/>
    <w:rsid w:val="003B5483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l">
    <w:name w:val="cl"/>
    <w:basedOn w:val="a0"/>
    <w:rsid w:val="003B5483"/>
    <w:rPr>
      <w:vanish w:val="0"/>
      <w:webHidden w:val="0"/>
      <w:color w:val="626262"/>
      <w:specVanish w:val="0"/>
    </w:rPr>
  </w:style>
  <w:style w:type="paragraph" w:customStyle="1" w:styleId="ConsPlusCell">
    <w:name w:val="ConsPlusCell"/>
    <w:rsid w:val="003B5483"/>
    <w:pPr>
      <w:widowControl w:val="0"/>
      <w:ind w:left="0" w:firstLine="0"/>
      <w:jc w:val="left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12">
    <w:name w:val="Знак1"/>
    <w:basedOn w:val="a"/>
    <w:rsid w:val="003B5483"/>
    <w:pPr>
      <w:spacing w:after="160" w:line="240" w:lineRule="exact"/>
      <w:ind w:left="0"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8">
    <w:name w:val="Document Map"/>
    <w:basedOn w:val="a"/>
    <w:link w:val="af9"/>
    <w:uiPriority w:val="99"/>
    <w:semiHidden/>
    <w:unhideWhenUsed/>
    <w:rsid w:val="0084665C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8466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41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F39AC-3B85-4B3E-B47C-027C5D42B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3659</Words>
  <Characters>20857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СпециалистОБР</cp:lastModifiedBy>
  <cp:revision>6</cp:revision>
  <cp:lastPrinted>2018-04-25T11:45:00Z</cp:lastPrinted>
  <dcterms:created xsi:type="dcterms:W3CDTF">2018-03-26T06:36:00Z</dcterms:created>
  <dcterms:modified xsi:type="dcterms:W3CDTF">2018-04-25T11:46:00Z</dcterms:modified>
</cp:coreProperties>
</file>